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10CC1" w14:textId="77777777" w:rsidR="009D55C4" w:rsidRPr="004A5967" w:rsidRDefault="009D55C4" w:rsidP="009D55C4">
      <w:pPr>
        <w:ind w:left="6371" w:firstLine="1417"/>
        <w:jc w:val="center"/>
        <w:rPr>
          <w:sz w:val="22"/>
          <w:szCs w:val="22"/>
        </w:rPr>
      </w:pPr>
    </w:p>
    <w:p w14:paraId="10C32421" w14:textId="2872A492" w:rsidR="009D55C4" w:rsidRPr="004A5967" w:rsidRDefault="009D55C4" w:rsidP="009D55C4">
      <w:pPr>
        <w:ind w:left="-1417" w:firstLine="1417"/>
        <w:jc w:val="right"/>
        <w:rPr>
          <w:b/>
          <w:sz w:val="22"/>
          <w:szCs w:val="22"/>
        </w:rPr>
      </w:pPr>
      <w:r w:rsidRPr="004A5967">
        <w:rPr>
          <w:b/>
          <w:sz w:val="22"/>
          <w:szCs w:val="22"/>
        </w:rPr>
        <w:t xml:space="preserve">Załącznik nr </w:t>
      </w:r>
      <w:r w:rsidR="00CC49E2" w:rsidRPr="004A5967">
        <w:rPr>
          <w:b/>
          <w:sz w:val="22"/>
          <w:szCs w:val="22"/>
        </w:rPr>
        <w:t>7</w:t>
      </w:r>
      <w:r w:rsidRPr="004A5967">
        <w:rPr>
          <w:b/>
          <w:sz w:val="22"/>
          <w:szCs w:val="22"/>
        </w:rPr>
        <w:t xml:space="preserve"> do SWZ</w:t>
      </w:r>
    </w:p>
    <w:p w14:paraId="294DBB90" w14:textId="77777777" w:rsidR="009D55C4" w:rsidRPr="004A5967" w:rsidRDefault="009D55C4" w:rsidP="009D55C4">
      <w:pPr>
        <w:ind w:left="-1417" w:firstLine="1417"/>
        <w:jc w:val="center"/>
        <w:rPr>
          <w:b/>
          <w:sz w:val="22"/>
          <w:szCs w:val="22"/>
        </w:rPr>
      </w:pPr>
    </w:p>
    <w:p w14:paraId="26215848" w14:textId="77777777" w:rsidR="009D55C4" w:rsidRPr="004A5967" w:rsidRDefault="009D55C4" w:rsidP="009D55C4">
      <w:pPr>
        <w:ind w:left="-1417" w:firstLine="1417"/>
        <w:jc w:val="center"/>
        <w:rPr>
          <w:b/>
          <w:sz w:val="28"/>
          <w:szCs w:val="22"/>
        </w:rPr>
      </w:pPr>
      <w:r w:rsidRPr="004A5967">
        <w:rPr>
          <w:b/>
          <w:sz w:val="28"/>
          <w:szCs w:val="22"/>
        </w:rPr>
        <w:t xml:space="preserve">U M O W A nr   ……….. </w:t>
      </w:r>
    </w:p>
    <w:p w14:paraId="68449B3E" w14:textId="77777777" w:rsidR="009D55C4" w:rsidRPr="004A5967" w:rsidRDefault="009D55C4" w:rsidP="009D55C4">
      <w:pPr>
        <w:jc w:val="both"/>
        <w:rPr>
          <w:sz w:val="22"/>
          <w:szCs w:val="22"/>
        </w:rPr>
      </w:pPr>
    </w:p>
    <w:p w14:paraId="2B04989A" w14:textId="13119A95" w:rsidR="009D55C4" w:rsidRPr="004A5967" w:rsidRDefault="009D55C4" w:rsidP="009D55C4">
      <w:pPr>
        <w:jc w:val="both"/>
        <w:rPr>
          <w:sz w:val="22"/>
          <w:szCs w:val="22"/>
        </w:rPr>
      </w:pPr>
      <w:r w:rsidRPr="004A5967">
        <w:rPr>
          <w:sz w:val="22"/>
          <w:szCs w:val="22"/>
        </w:rPr>
        <w:t>zawarta w dniu … …..20</w:t>
      </w:r>
      <w:r w:rsidR="0017491F" w:rsidRPr="004A5967">
        <w:rPr>
          <w:sz w:val="22"/>
          <w:szCs w:val="22"/>
        </w:rPr>
        <w:t>2</w:t>
      </w:r>
      <w:r w:rsidR="008E5A4B" w:rsidRPr="004A5967">
        <w:rPr>
          <w:sz w:val="22"/>
          <w:szCs w:val="22"/>
        </w:rPr>
        <w:t>6</w:t>
      </w:r>
      <w:r w:rsidRPr="004A5967">
        <w:rPr>
          <w:sz w:val="22"/>
          <w:szCs w:val="22"/>
        </w:rPr>
        <w:t xml:space="preserve"> roku w Pińczowie</w:t>
      </w:r>
    </w:p>
    <w:p w14:paraId="6A5F282E" w14:textId="77777777" w:rsidR="009D55C4" w:rsidRPr="004A5967" w:rsidRDefault="009D55C4" w:rsidP="009D55C4">
      <w:pPr>
        <w:jc w:val="both"/>
        <w:rPr>
          <w:sz w:val="22"/>
          <w:szCs w:val="22"/>
        </w:rPr>
      </w:pPr>
    </w:p>
    <w:p w14:paraId="5F955D8D" w14:textId="33D6DA33" w:rsidR="009D55C4" w:rsidRPr="004A5967" w:rsidRDefault="009D55C4" w:rsidP="009D55C4">
      <w:pPr>
        <w:jc w:val="both"/>
        <w:rPr>
          <w:sz w:val="22"/>
          <w:szCs w:val="22"/>
        </w:rPr>
      </w:pPr>
      <w:r w:rsidRPr="004A5967">
        <w:rPr>
          <w:sz w:val="22"/>
          <w:szCs w:val="22"/>
        </w:rPr>
        <w:t xml:space="preserve">pomiędzy </w:t>
      </w:r>
      <w:r w:rsidRPr="004A5967">
        <w:rPr>
          <w:b/>
          <w:sz w:val="22"/>
          <w:szCs w:val="22"/>
        </w:rPr>
        <w:t>Samorządowym Zakładem Opieki Zdrowotnej w Pińczowie</w:t>
      </w:r>
      <w:r w:rsidRPr="004A5967">
        <w:rPr>
          <w:sz w:val="22"/>
          <w:szCs w:val="22"/>
        </w:rPr>
        <w:t xml:space="preserve"> z siedzibą</w:t>
      </w:r>
      <w:r w:rsidR="00E47FC4" w:rsidRPr="004A5967">
        <w:rPr>
          <w:sz w:val="22"/>
          <w:szCs w:val="22"/>
        </w:rPr>
        <w:t xml:space="preserve"> w Pińczowie przy ul. Klasztornej 6 28-400 Pińczów</w:t>
      </w:r>
      <w:r w:rsidRPr="004A5967">
        <w:rPr>
          <w:sz w:val="22"/>
          <w:szCs w:val="22"/>
        </w:rPr>
        <w:t>, wpisanym do Krajowego Rejestru Sądowego – Rejestru Stowarzyszeń, Innych Organizacji Społecznych i Zawodowych, Fundacji oraz Samodzielnych Publicznych Zakładów Opieki Zdrowotnej w Sądzie Rejonowym Kielcach X Wydział Krajowego Rejestru Sądowego pod nr KRS: 0000009330, NIP  6621455148</w:t>
      </w:r>
      <w:r w:rsidR="00BF26FE" w:rsidRPr="004A5967">
        <w:rPr>
          <w:sz w:val="22"/>
          <w:szCs w:val="22"/>
        </w:rPr>
        <w:t xml:space="preserve">, </w:t>
      </w:r>
      <w:r w:rsidRPr="004A5967">
        <w:rPr>
          <w:sz w:val="22"/>
          <w:szCs w:val="22"/>
        </w:rPr>
        <w:t xml:space="preserve"> </w:t>
      </w:r>
      <w:r w:rsidR="00BF26FE" w:rsidRPr="004A5967">
        <w:rPr>
          <w:sz w:val="22"/>
          <w:szCs w:val="22"/>
        </w:rPr>
        <w:t xml:space="preserve">REGON: 290403871, </w:t>
      </w:r>
      <w:r w:rsidRPr="004A5967">
        <w:rPr>
          <w:sz w:val="22"/>
          <w:szCs w:val="22"/>
        </w:rPr>
        <w:t xml:space="preserve">zwanym w dalszej treści umowy </w:t>
      </w:r>
      <w:r w:rsidRPr="004A5967">
        <w:rPr>
          <w:b/>
          <w:bCs/>
          <w:sz w:val="22"/>
          <w:szCs w:val="22"/>
        </w:rPr>
        <w:t>„Zamawiającym”</w:t>
      </w:r>
      <w:r w:rsidRPr="004A5967">
        <w:rPr>
          <w:sz w:val="22"/>
          <w:szCs w:val="22"/>
        </w:rPr>
        <w:t xml:space="preserve"> w imieniu, którego występuje:  </w:t>
      </w:r>
    </w:p>
    <w:p w14:paraId="0032D932" w14:textId="7E9A3D70" w:rsidR="009D55C4" w:rsidRPr="004A5967" w:rsidRDefault="009D55C4" w:rsidP="009D55C4">
      <w:pPr>
        <w:rPr>
          <w:sz w:val="22"/>
          <w:szCs w:val="22"/>
        </w:rPr>
      </w:pPr>
      <w:r w:rsidRPr="004A5967">
        <w:rPr>
          <w:sz w:val="22"/>
          <w:szCs w:val="22"/>
        </w:rPr>
        <w:t>Pan</w:t>
      </w:r>
      <w:r w:rsidR="006866E7" w:rsidRPr="004A5967">
        <w:rPr>
          <w:sz w:val="22"/>
          <w:szCs w:val="22"/>
        </w:rPr>
        <w:t>i Jolanta Morgaś</w:t>
      </w:r>
      <w:r w:rsidRPr="004A5967">
        <w:rPr>
          <w:sz w:val="22"/>
          <w:szCs w:val="22"/>
        </w:rPr>
        <w:t xml:space="preserve"> - Dyrektor</w:t>
      </w:r>
    </w:p>
    <w:p w14:paraId="39C30704" w14:textId="77777777" w:rsidR="009D55C4" w:rsidRPr="004A5967" w:rsidRDefault="009D55C4" w:rsidP="009D55C4">
      <w:pPr>
        <w:rPr>
          <w:sz w:val="22"/>
          <w:szCs w:val="22"/>
        </w:rPr>
      </w:pPr>
    </w:p>
    <w:p w14:paraId="09F0F29C" w14:textId="17B46BD4" w:rsidR="009D55C4" w:rsidRPr="004A5967" w:rsidRDefault="00E47FC4" w:rsidP="009D55C4">
      <w:pPr>
        <w:jc w:val="both"/>
        <w:rPr>
          <w:sz w:val="22"/>
          <w:szCs w:val="22"/>
        </w:rPr>
      </w:pPr>
      <w:r w:rsidRPr="004A5967">
        <w:rPr>
          <w:sz w:val="22"/>
          <w:szCs w:val="22"/>
        </w:rPr>
        <w:t>a</w:t>
      </w:r>
    </w:p>
    <w:p w14:paraId="140107A3" w14:textId="77777777" w:rsidR="00E47FC4" w:rsidRPr="004A5967" w:rsidRDefault="00E47FC4" w:rsidP="009D55C4">
      <w:pPr>
        <w:jc w:val="both"/>
        <w:rPr>
          <w:sz w:val="22"/>
          <w:szCs w:val="22"/>
        </w:rPr>
      </w:pPr>
    </w:p>
    <w:p w14:paraId="7B97F77A" w14:textId="77777777" w:rsidR="009D55C4" w:rsidRPr="004A5967" w:rsidRDefault="009D55C4" w:rsidP="009D55C4">
      <w:pPr>
        <w:jc w:val="both"/>
        <w:rPr>
          <w:sz w:val="22"/>
          <w:szCs w:val="22"/>
        </w:rPr>
      </w:pPr>
      <w:r w:rsidRPr="004A5967">
        <w:rPr>
          <w:b/>
          <w:sz w:val="22"/>
          <w:szCs w:val="22"/>
        </w:rPr>
        <w:t>………...</w:t>
      </w:r>
      <w:r w:rsidRPr="004A5967">
        <w:rPr>
          <w:sz w:val="22"/>
          <w:szCs w:val="22"/>
        </w:rPr>
        <w:t xml:space="preserve"> z siedzibą w ………. (kod ……….) przy ul. …………………………………..,                wpisanym do ……………………………, posiadającym Regon ….., NIP  ……., zwanym w dalszej treści umowy</w:t>
      </w:r>
      <w:r w:rsidRPr="004A5967">
        <w:rPr>
          <w:b/>
          <w:sz w:val="22"/>
          <w:szCs w:val="22"/>
        </w:rPr>
        <w:t xml:space="preserve">  „Wykonawcą”,  </w:t>
      </w:r>
      <w:r w:rsidRPr="004A5967">
        <w:rPr>
          <w:sz w:val="22"/>
          <w:szCs w:val="22"/>
        </w:rPr>
        <w:t>w  imieniu  którego  występuje:</w:t>
      </w:r>
    </w:p>
    <w:p w14:paraId="0FFDF4FD" w14:textId="77777777" w:rsidR="009D55C4" w:rsidRPr="004A5967" w:rsidRDefault="009D55C4" w:rsidP="009D55C4">
      <w:pPr>
        <w:pStyle w:val="Tekstpodstawowy"/>
        <w:rPr>
          <w:sz w:val="22"/>
          <w:szCs w:val="22"/>
        </w:rPr>
      </w:pPr>
      <w:r w:rsidRPr="004A5967">
        <w:rPr>
          <w:sz w:val="22"/>
          <w:szCs w:val="22"/>
        </w:rPr>
        <w:t>…………………………...</w:t>
      </w:r>
    </w:p>
    <w:p w14:paraId="1CAC5685" w14:textId="77777777" w:rsidR="009D55C4" w:rsidRPr="004A5967" w:rsidRDefault="009D55C4" w:rsidP="009D55C4">
      <w:pPr>
        <w:pStyle w:val="Tekstpodstawowy"/>
        <w:rPr>
          <w:i/>
          <w:sz w:val="22"/>
          <w:szCs w:val="22"/>
        </w:rPr>
      </w:pPr>
    </w:p>
    <w:p w14:paraId="350C4D9E" w14:textId="5CF2FE1E" w:rsidR="00CF75BA" w:rsidRPr="004A5967" w:rsidRDefault="00CF75BA" w:rsidP="00CF75BA">
      <w:pPr>
        <w:jc w:val="both"/>
        <w:rPr>
          <w:bCs/>
          <w:i/>
          <w:iCs/>
          <w:sz w:val="22"/>
          <w:szCs w:val="22"/>
          <w:u w:val="single"/>
        </w:rPr>
      </w:pPr>
      <w:r w:rsidRPr="004A5967">
        <w:rPr>
          <w:bCs/>
          <w:i/>
          <w:iCs/>
          <w:sz w:val="22"/>
          <w:szCs w:val="22"/>
          <w:u w:val="single"/>
        </w:rPr>
        <w:t xml:space="preserve">Postępowanie prowadzone jest w trybie podstawowym opartym na wymaganiach wskazanych w art. 275 pkt 1 ustawy </w:t>
      </w:r>
      <w:proofErr w:type="spellStart"/>
      <w:r w:rsidRPr="004A5967">
        <w:rPr>
          <w:bCs/>
          <w:i/>
          <w:iCs/>
          <w:sz w:val="22"/>
          <w:szCs w:val="22"/>
          <w:u w:val="single"/>
        </w:rPr>
        <w:t>pzp</w:t>
      </w:r>
      <w:proofErr w:type="spellEnd"/>
      <w:r w:rsidRPr="004A5967">
        <w:rPr>
          <w:bCs/>
          <w:i/>
          <w:iCs/>
          <w:sz w:val="22"/>
          <w:szCs w:val="22"/>
          <w:u w:val="single"/>
        </w:rPr>
        <w:t xml:space="preserve"> zgodnie z ustawą z dnia 11 września 2019 roku  (</w:t>
      </w:r>
      <w:r w:rsidR="00B56599" w:rsidRPr="004A5967">
        <w:rPr>
          <w:bCs/>
          <w:i/>
          <w:iCs/>
          <w:sz w:val="22"/>
          <w:szCs w:val="22"/>
          <w:u w:val="single"/>
        </w:rPr>
        <w:t xml:space="preserve"> </w:t>
      </w:r>
      <w:r w:rsidR="00B56599" w:rsidRPr="004A5967">
        <w:rPr>
          <w:b/>
          <w:i/>
          <w:iCs/>
          <w:sz w:val="22"/>
          <w:szCs w:val="22"/>
          <w:u w:val="single"/>
        </w:rPr>
        <w:t>Dz. U. z 2025 r. poz. 1235</w:t>
      </w:r>
      <w:r w:rsidRPr="004A5967">
        <w:rPr>
          <w:bCs/>
          <w:i/>
          <w:iCs/>
          <w:sz w:val="22"/>
          <w:szCs w:val="22"/>
          <w:u w:val="single"/>
        </w:rPr>
        <w:t>)  Prawo zamówień publicznych</w:t>
      </w:r>
    </w:p>
    <w:p w14:paraId="340A70F4" w14:textId="77777777" w:rsidR="00CF75BA" w:rsidRPr="004A5967" w:rsidRDefault="00CF75BA" w:rsidP="00CF75BA">
      <w:pPr>
        <w:jc w:val="both"/>
        <w:rPr>
          <w:bCs/>
          <w:i/>
          <w:iCs/>
          <w:sz w:val="22"/>
          <w:szCs w:val="22"/>
          <w:u w:val="single"/>
        </w:rPr>
      </w:pPr>
    </w:p>
    <w:p w14:paraId="36C79FC6" w14:textId="77777777" w:rsidR="009D55C4" w:rsidRPr="004A5967" w:rsidRDefault="009D55C4" w:rsidP="009D55C4">
      <w:pPr>
        <w:jc w:val="both"/>
        <w:rPr>
          <w:bCs/>
          <w:i/>
          <w:iCs/>
          <w:sz w:val="22"/>
          <w:szCs w:val="22"/>
        </w:rPr>
      </w:pPr>
    </w:p>
    <w:p w14:paraId="234933B7" w14:textId="77777777" w:rsidR="009D55C4" w:rsidRPr="004A5967" w:rsidRDefault="009D55C4" w:rsidP="009D55C4">
      <w:pPr>
        <w:pStyle w:val="Tekstpodstawowy"/>
        <w:jc w:val="center"/>
        <w:rPr>
          <w:b/>
          <w:sz w:val="22"/>
          <w:szCs w:val="22"/>
        </w:rPr>
      </w:pPr>
      <w:r w:rsidRPr="004A5967">
        <w:rPr>
          <w:b/>
          <w:sz w:val="22"/>
          <w:szCs w:val="22"/>
        </w:rPr>
        <w:t>§ 1</w:t>
      </w:r>
    </w:p>
    <w:p w14:paraId="4A51C394" w14:textId="77777777" w:rsidR="009D55C4" w:rsidRPr="004A5967" w:rsidRDefault="009D55C4" w:rsidP="009D55C4">
      <w:pPr>
        <w:pStyle w:val="Tekstpodstawowy"/>
        <w:jc w:val="center"/>
        <w:rPr>
          <w:b/>
          <w:sz w:val="22"/>
          <w:szCs w:val="22"/>
        </w:rPr>
      </w:pPr>
    </w:p>
    <w:p w14:paraId="3DC8E546" w14:textId="77777777" w:rsidR="009D55C4" w:rsidRPr="004A5967" w:rsidRDefault="009D55C4" w:rsidP="009D55C4">
      <w:pPr>
        <w:pStyle w:val="Tekstpodstawowy"/>
        <w:jc w:val="center"/>
        <w:rPr>
          <w:b/>
          <w:sz w:val="22"/>
          <w:szCs w:val="22"/>
        </w:rPr>
      </w:pPr>
      <w:r w:rsidRPr="004A5967">
        <w:rPr>
          <w:b/>
          <w:sz w:val="22"/>
          <w:szCs w:val="22"/>
        </w:rPr>
        <w:t>PRZEDMIOT UMOWY</w:t>
      </w:r>
    </w:p>
    <w:p w14:paraId="5F108678" w14:textId="77777777" w:rsidR="009D55C4" w:rsidRPr="004A5967" w:rsidRDefault="009D55C4" w:rsidP="009D55C4">
      <w:pPr>
        <w:pStyle w:val="Tekstpodstawowy"/>
        <w:jc w:val="center"/>
        <w:rPr>
          <w:b/>
          <w:sz w:val="22"/>
          <w:szCs w:val="22"/>
        </w:rPr>
      </w:pPr>
    </w:p>
    <w:p w14:paraId="180393D8" w14:textId="77777777" w:rsidR="009D55C4" w:rsidRPr="004A5967" w:rsidRDefault="009D55C4" w:rsidP="009D55C4">
      <w:pPr>
        <w:numPr>
          <w:ilvl w:val="0"/>
          <w:numId w:val="11"/>
        </w:numPr>
        <w:tabs>
          <w:tab w:val="clear" w:pos="60"/>
          <w:tab w:val="num" w:pos="0"/>
        </w:tabs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sz w:val="22"/>
          <w:szCs w:val="22"/>
        </w:rPr>
        <w:t xml:space="preserve">Przedmiotem umowy jest </w:t>
      </w:r>
      <w:r w:rsidRPr="004A5967">
        <w:rPr>
          <w:b/>
          <w:sz w:val="22"/>
          <w:szCs w:val="22"/>
        </w:rPr>
        <w:t>sukcesywna dostawa do Zamawiającego szczepionek</w:t>
      </w:r>
      <w:r w:rsidRPr="004A5967">
        <w:rPr>
          <w:sz w:val="22"/>
          <w:szCs w:val="22"/>
        </w:rPr>
        <w:t xml:space="preserve"> </w:t>
      </w:r>
      <w:r w:rsidRPr="004A5967">
        <w:rPr>
          <w:bCs/>
          <w:sz w:val="22"/>
          <w:szCs w:val="22"/>
        </w:rPr>
        <w:t xml:space="preserve">o </w:t>
      </w:r>
      <w:r w:rsidRPr="004A5967">
        <w:rPr>
          <w:sz w:val="22"/>
          <w:szCs w:val="22"/>
        </w:rPr>
        <w:t xml:space="preserve">specyfikacji zgodnej z Formularzem cenowym stanowiącym Załącznik nr 1 do umowy oraz ofertą złożona w  dniu  ………………….. . </w:t>
      </w:r>
    </w:p>
    <w:p w14:paraId="5C4B8EAC" w14:textId="5C522F13" w:rsidR="009D55C4" w:rsidRPr="004A5967" w:rsidRDefault="009D55C4" w:rsidP="009D55C4">
      <w:pPr>
        <w:numPr>
          <w:ilvl w:val="0"/>
          <w:numId w:val="11"/>
        </w:numPr>
        <w:tabs>
          <w:tab w:val="clear" w:pos="60"/>
          <w:tab w:val="num" w:pos="0"/>
        </w:tabs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 xml:space="preserve">Wykonawca oświadcza, że dostarczane szczepionki uzyskały pozwolenie na dopuszczenie do obrotu, zgodnie z ustawą z dnia 6 września 2001 r. Prawo farmaceutyczne (tj. Dz. U. z </w:t>
      </w:r>
      <w:r w:rsidR="00881B8C" w:rsidRPr="004A5967">
        <w:rPr>
          <w:bCs/>
          <w:iCs/>
          <w:sz w:val="22"/>
          <w:szCs w:val="22"/>
        </w:rPr>
        <w:t>2021</w:t>
      </w:r>
      <w:r w:rsidRPr="004A5967">
        <w:rPr>
          <w:bCs/>
          <w:iCs/>
          <w:sz w:val="22"/>
          <w:szCs w:val="22"/>
        </w:rPr>
        <w:t xml:space="preserve"> r., poz. </w:t>
      </w:r>
      <w:r w:rsidR="00881B8C" w:rsidRPr="004A5967">
        <w:rPr>
          <w:bCs/>
          <w:iCs/>
          <w:sz w:val="22"/>
          <w:szCs w:val="22"/>
        </w:rPr>
        <w:t>974</w:t>
      </w:r>
      <w:r w:rsidRPr="004A5967">
        <w:rPr>
          <w:bCs/>
          <w:iCs/>
          <w:sz w:val="22"/>
          <w:szCs w:val="22"/>
        </w:rPr>
        <w:t xml:space="preserve"> z późn. zm.).</w:t>
      </w:r>
    </w:p>
    <w:p w14:paraId="59AD4815" w14:textId="77777777" w:rsidR="009D55C4" w:rsidRPr="004A5967" w:rsidRDefault="009D55C4" w:rsidP="009D55C4">
      <w:pPr>
        <w:numPr>
          <w:ilvl w:val="0"/>
          <w:numId w:val="11"/>
        </w:numPr>
        <w:tabs>
          <w:tab w:val="clear" w:pos="60"/>
          <w:tab w:val="num" w:pos="0"/>
        </w:tabs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>Dostarczane szczepionki muszą posiadać w momencie dostawy do przychodni Zamawiającego minimum 12 miesięczny okres przydatności do użycia.</w:t>
      </w:r>
    </w:p>
    <w:p w14:paraId="67B3212C" w14:textId="77777777" w:rsidR="009D55C4" w:rsidRPr="004A5967" w:rsidRDefault="009D55C4" w:rsidP="009D55C4">
      <w:pPr>
        <w:numPr>
          <w:ilvl w:val="0"/>
          <w:numId w:val="11"/>
        </w:numPr>
        <w:tabs>
          <w:tab w:val="clear" w:pos="60"/>
          <w:tab w:val="num" w:pos="0"/>
        </w:tabs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>Każde opakowanie szczepionki musi być oznaczone datą ważności, numerem serii, nazwą producenta.</w:t>
      </w:r>
    </w:p>
    <w:p w14:paraId="5E0C8321" w14:textId="77777777" w:rsidR="009D55C4" w:rsidRPr="004A5967" w:rsidRDefault="009D55C4" w:rsidP="009D55C4">
      <w:pPr>
        <w:numPr>
          <w:ilvl w:val="0"/>
          <w:numId w:val="11"/>
        </w:numPr>
        <w:tabs>
          <w:tab w:val="clear" w:pos="60"/>
          <w:tab w:val="num" w:pos="0"/>
        </w:tabs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>Każda ze szczepionek musi być zapakowana osobno w sposób gwarantujący jej sterylność i nienaruszalność.</w:t>
      </w:r>
    </w:p>
    <w:p w14:paraId="210F6347" w14:textId="45975666" w:rsidR="009D55C4" w:rsidRPr="004A5967" w:rsidRDefault="009D55C4" w:rsidP="009D55C4">
      <w:pPr>
        <w:numPr>
          <w:ilvl w:val="0"/>
          <w:numId w:val="11"/>
        </w:numPr>
        <w:tabs>
          <w:tab w:val="clear" w:pos="60"/>
          <w:tab w:val="num" w:pos="0"/>
        </w:tabs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>Wykonawca udziela Zamawiającemu gwarancji jakości i trwałości dostarczanych szczepionek na okres 12 miesięcy, licząc od dnia dostarczenia</w:t>
      </w:r>
      <w:r w:rsidR="00817800" w:rsidRPr="004A5967">
        <w:rPr>
          <w:bCs/>
          <w:iCs/>
          <w:sz w:val="22"/>
          <w:szCs w:val="22"/>
        </w:rPr>
        <w:t xml:space="preserve"> każdej partii z osobna</w:t>
      </w:r>
      <w:r w:rsidRPr="004A5967">
        <w:rPr>
          <w:bCs/>
          <w:iCs/>
          <w:sz w:val="22"/>
          <w:szCs w:val="22"/>
        </w:rPr>
        <w:t>.</w:t>
      </w:r>
    </w:p>
    <w:p w14:paraId="66606FE9" w14:textId="64823B09" w:rsidR="009D55C4" w:rsidRPr="004A5967" w:rsidRDefault="009D55C4" w:rsidP="009D55C4">
      <w:pPr>
        <w:numPr>
          <w:ilvl w:val="0"/>
          <w:numId w:val="11"/>
        </w:numPr>
        <w:tabs>
          <w:tab w:val="clear" w:pos="60"/>
          <w:tab w:val="num" w:pos="0"/>
        </w:tabs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>Wykonawca zapewnia, że dostarczony towar będzie najwyższej jakości, wolny od wad, będzie</w:t>
      </w:r>
      <w:r w:rsidRPr="004A5967">
        <w:rPr>
          <w:sz w:val="22"/>
          <w:szCs w:val="22"/>
        </w:rPr>
        <w:t xml:space="preserve"> spełniał  wszystkie wymagania określone w</w:t>
      </w:r>
      <w:r w:rsidR="00082B36" w:rsidRPr="004A5967">
        <w:rPr>
          <w:strike/>
          <w:sz w:val="22"/>
          <w:szCs w:val="22"/>
        </w:rPr>
        <w:t xml:space="preserve"> </w:t>
      </w:r>
      <w:r w:rsidR="006D11A7" w:rsidRPr="004A5967">
        <w:rPr>
          <w:b/>
          <w:bCs/>
          <w:sz w:val="22"/>
          <w:szCs w:val="22"/>
        </w:rPr>
        <w:t>(SWZ)</w:t>
      </w:r>
      <w:r w:rsidRPr="004A5967">
        <w:rPr>
          <w:b/>
          <w:bCs/>
          <w:sz w:val="22"/>
          <w:szCs w:val="22"/>
        </w:rPr>
        <w:t>.</w:t>
      </w:r>
    </w:p>
    <w:p w14:paraId="1CB224AC" w14:textId="77777777" w:rsidR="009D55C4" w:rsidRPr="004A5967" w:rsidRDefault="009D55C4" w:rsidP="009D55C4">
      <w:pPr>
        <w:jc w:val="both"/>
        <w:rPr>
          <w:bCs/>
          <w:iCs/>
          <w:sz w:val="22"/>
          <w:szCs w:val="22"/>
        </w:rPr>
      </w:pPr>
    </w:p>
    <w:p w14:paraId="7935AAF4" w14:textId="77777777" w:rsidR="009D55C4" w:rsidRPr="004A5967" w:rsidRDefault="009D55C4" w:rsidP="009D55C4">
      <w:pPr>
        <w:jc w:val="center"/>
        <w:rPr>
          <w:b/>
          <w:sz w:val="22"/>
          <w:szCs w:val="22"/>
        </w:rPr>
      </w:pPr>
      <w:bookmarkStart w:id="0" w:name="_Hlk46153294"/>
      <w:r w:rsidRPr="004A5967">
        <w:rPr>
          <w:b/>
          <w:sz w:val="22"/>
          <w:szCs w:val="22"/>
        </w:rPr>
        <w:t>§  2</w:t>
      </w:r>
    </w:p>
    <w:bookmarkEnd w:id="0"/>
    <w:p w14:paraId="1AEC55FE" w14:textId="77777777" w:rsidR="009D55C4" w:rsidRPr="004A5967" w:rsidRDefault="009D55C4" w:rsidP="009D55C4">
      <w:pPr>
        <w:jc w:val="center"/>
        <w:rPr>
          <w:b/>
          <w:bCs/>
          <w:iCs/>
          <w:sz w:val="22"/>
          <w:szCs w:val="22"/>
        </w:rPr>
      </w:pPr>
    </w:p>
    <w:p w14:paraId="77ABB4C8" w14:textId="77777777" w:rsidR="009D55C4" w:rsidRPr="004A5967" w:rsidRDefault="009D55C4" w:rsidP="009D55C4">
      <w:pPr>
        <w:jc w:val="center"/>
        <w:rPr>
          <w:b/>
          <w:bCs/>
          <w:iCs/>
          <w:sz w:val="22"/>
          <w:szCs w:val="22"/>
        </w:rPr>
      </w:pPr>
      <w:r w:rsidRPr="004A5967">
        <w:rPr>
          <w:b/>
          <w:bCs/>
          <w:iCs/>
          <w:sz w:val="22"/>
          <w:szCs w:val="22"/>
        </w:rPr>
        <w:t>REALIZACJA PRZEDMIOTU UMOWY</w:t>
      </w:r>
      <w:r w:rsidRPr="004A5967">
        <w:rPr>
          <w:b/>
          <w:bCs/>
          <w:iCs/>
          <w:sz w:val="22"/>
          <w:szCs w:val="22"/>
        </w:rPr>
        <w:tab/>
      </w:r>
    </w:p>
    <w:p w14:paraId="11434FC0" w14:textId="77777777" w:rsidR="009D55C4" w:rsidRPr="004A5967" w:rsidRDefault="009D55C4" w:rsidP="009D55C4">
      <w:pPr>
        <w:jc w:val="center"/>
        <w:rPr>
          <w:b/>
          <w:bCs/>
          <w:iCs/>
          <w:sz w:val="22"/>
          <w:szCs w:val="22"/>
        </w:rPr>
      </w:pPr>
    </w:p>
    <w:p w14:paraId="5E572C39" w14:textId="77777777" w:rsidR="009D55C4" w:rsidRPr="004A5967" w:rsidRDefault="009D55C4" w:rsidP="009D55C4">
      <w:pPr>
        <w:pStyle w:val="Tekstpodstawowy"/>
        <w:numPr>
          <w:ilvl w:val="0"/>
          <w:numId w:val="10"/>
        </w:numPr>
        <w:tabs>
          <w:tab w:val="left" w:pos="0"/>
        </w:tabs>
        <w:ind w:left="567" w:hanging="567"/>
        <w:rPr>
          <w:sz w:val="22"/>
          <w:szCs w:val="22"/>
        </w:rPr>
      </w:pPr>
      <w:r w:rsidRPr="004A5967">
        <w:rPr>
          <w:sz w:val="22"/>
          <w:szCs w:val="22"/>
        </w:rPr>
        <w:t xml:space="preserve">Dostawy częściowe będą realizowane przez Wykonawcę </w:t>
      </w:r>
      <w:r w:rsidRPr="004A5967">
        <w:rPr>
          <w:b/>
          <w:sz w:val="22"/>
          <w:szCs w:val="22"/>
        </w:rPr>
        <w:t>najpóźniej w</w:t>
      </w:r>
      <w:r w:rsidRPr="004A5967">
        <w:rPr>
          <w:sz w:val="22"/>
          <w:szCs w:val="22"/>
        </w:rPr>
        <w:t xml:space="preserve"> </w:t>
      </w:r>
      <w:r w:rsidRPr="004A5967">
        <w:rPr>
          <w:b/>
          <w:sz w:val="22"/>
          <w:szCs w:val="22"/>
        </w:rPr>
        <w:t>ciągu</w:t>
      </w:r>
      <w:r w:rsidRPr="004A5967">
        <w:rPr>
          <w:sz w:val="22"/>
          <w:szCs w:val="22"/>
        </w:rPr>
        <w:t xml:space="preserve"> </w:t>
      </w:r>
      <w:r w:rsidRPr="004A5967">
        <w:rPr>
          <w:b/>
          <w:sz w:val="22"/>
          <w:szCs w:val="22"/>
        </w:rPr>
        <w:t>5 dni</w:t>
      </w:r>
      <w:r w:rsidRPr="004A5967">
        <w:rPr>
          <w:sz w:val="22"/>
          <w:szCs w:val="22"/>
        </w:rPr>
        <w:t xml:space="preserve"> od daty otrzymania zamówienia od Zamawiającego</w:t>
      </w:r>
      <w:r w:rsidRPr="004A5967">
        <w:rPr>
          <w:b/>
          <w:sz w:val="22"/>
          <w:szCs w:val="22"/>
        </w:rPr>
        <w:t xml:space="preserve">. </w:t>
      </w:r>
      <w:r w:rsidRPr="004A5967">
        <w:rPr>
          <w:sz w:val="22"/>
          <w:szCs w:val="22"/>
        </w:rPr>
        <w:t>Dostawy następować będą do SZOZ Pińczów ul. Klasztorna 6.</w:t>
      </w:r>
    </w:p>
    <w:p w14:paraId="51487EBE" w14:textId="00850956" w:rsidR="009D55C4" w:rsidRPr="004A5967" w:rsidRDefault="009D55C4" w:rsidP="009D55C4">
      <w:pPr>
        <w:pStyle w:val="Tekstpodstawowy"/>
        <w:numPr>
          <w:ilvl w:val="0"/>
          <w:numId w:val="10"/>
        </w:numPr>
        <w:tabs>
          <w:tab w:val="clear" w:pos="502"/>
          <w:tab w:val="left" w:pos="567"/>
        </w:tabs>
        <w:ind w:left="567" w:hanging="567"/>
        <w:rPr>
          <w:sz w:val="22"/>
          <w:szCs w:val="22"/>
        </w:rPr>
      </w:pPr>
      <w:r w:rsidRPr="004A5967">
        <w:rPr>
          <w:sz w:val="22"/>
          <w:szCs w:val="22"/>
        </w:rPr>
        <w:t xml:space="preserve">Za dzień otrzymania zamówienia przez Wykonawcę i złożenia reklamacji przez Zamawiającego strony uznają dzień wysłania e-maila przez Zamawiającego </w:t>
      </w:r>
      <w:r w:rsidR="00881B8C" w:rsidRPr="004A5967">
        <w:rPr>
          <w:sz w:val="22"/>
          <w:szCs w:val="22"/>
        </w:rPr>
        <w:t>na a</w:t>
      </w:r>
      <w:r w:rsidRPr="004A5967">
        <w:rPr>
          <w:sz w:val="22"/>
          <w:szCs w:val="22"/>
        </w:rPr>
        <w:t xml:space="preserve">dres e-mail …….. </w:t>
      </w:r>
    </w:p>
    <w:p w14:paraId="65331869" w14:textId="77777777" w:rsidR="009D55C4" w:rsidRPr="004A5967" w:rsidRDefault="009D55C4" w:rsidP="009D55C4">
      <w:pPr>
        <w:pStyle w:val="Tekstpodstawowy"/>
        <w:numPr>
          <w:ilvl w:val="0"/>
          <w:numId w:val="10"/>
        </w:numPr>
        <w:tabs>
          <w:tab w:val="clear" w:pos="502"/>
          <w:tab w:val="left" w:pos="567"/>
        </w:tabs>
        <w:ind w:left="567" w:hanging="567"/>
        <w:rPr>
          <w:sz w:val="22"/>
          <w:szCs w:val="22"/>
        </w:rPr>
      </w:pPr>
      <w:r w:rsidRPr="004A5967">
        <w:rPr>
          <w:sz w:val="22"/>
          <w:szCs w:val="22"/>
        </w:rPr>
        <w:lastRenderedPageBreak/>
        <w:t>Realizując dostawę, Wykonawca zobowiązany jest zachować ciągłość łańcucha chłodniczego zgodnie z wymogami producenta szczepionek.</w:t>
      </w:r>
    </w:p>
    <w:p w14:paraId="743C68BB" w14:textId="77777777" w:rsidR="009D55C4" w:rsidRPr="004A5967" w:rsidRDefault="009D55C4" w:rsidP="009D55C4">
      <w:pPr>
        <w:pStyle w:val="Tekstpodstawowy"/>
        <w:numPr>
          <w:ilvl w:val="0"/>
          <w:numId w:val="10"/>
        </w:numPr>
        <w:tabs>
          <w:tab w:val="clear" w:pos="502"/>
          <w:tab w:val="left" w:pos="567"/>
        </w:tabs>
        <w:ind w:left="567" w:hanging="567"/>
        <w:rPr>
          <w:sz w:val="22"/>
          <w:szCs w:val="22"/>
        </w:rPr>
      </w:pPr>
      <w:r w:rsidRPr="004A5967">
        <w:rPr>
          <w:sz w:val="22"/>
          <w:szCs w:val="22"/>
        </w:rPr>
        <w:t>Wszelkie reklamacje jakościowe i ilościowe realizowane będą przez Wykonawcę w ciągu pięciu dni od daty złożenia reklamacji przez Zamawiającego.</w:t>
      </w:r>
    </w:p>
    <w:p w14:paraId="4C8AC00D" w14:textId="77777777" w:rsidR="009D55C4" w:rsidRPr="004A5967" w:rsidRDefault="009D55C4" w:rsidP="009D55C4">
      <w:pPr>
        <w:pStyle w:val="Tekstpodstawowy"/>
        <w:numPr>
          <w:ilvl w:val="0"/>
          <w:numId w:val="10"/>
        </w:numPr>
        <w:tabs>
          <w:tab w:val="clear" w:pos="502"/>
          <w:tab w:val="left" w:pos="567"/>
        </w:tabs>
        <w:ind w:left="567" w:hanging="567"/>
        <w:rPr>
          <w:sz w:val="22"/>
          <w:szCs w:val="22"/>
        </w:rPr>
      </w:pPr>
      <w:r w:rsidRPr="004A5967">
        <w:rPr>
          <w:sz w:val="22"/>
          <w:szCs w:val="22"/>
        </w:rPr>
        <w:t>Strony wyznaczają swoich przedstawicieli do kontaktów przy realizacji umowy:</w:t>
      </w:r>
    </w:p>
    <w:p w14:paraId="01F67EC7" w14:textId="14EA4277" w:rsidR="009D55C4" w:rsidRPr="004A5967" w:rsidRDefault="009D55C4" w:rsidP="009D55C4">
      <w:pPr>
        <w:numPr>
          <w:ilvl w:val="0"/>
          <w:numId w:val="4"/>
        </w:numPr>
        <w:jc w:val="both"/>
        <w:rPr>
          <w:b/>
          <w:sz w:val="20"/>
          <w:szCs w:val="20"/>
        </w:rPr>
      </w:pPr>
      <w:r w:rsidRPr="004A5967">
        <w:rPr>
          <w:sz w:val="22"/>
          <w:szCs w:val="22"/>
        </w:rPr>
        <w:t>ze strony Zamawiającego:</w:t>
      </w:r>
      <w:r w:rsidR="006D11A7" w:rsidRPr="004A5967">
        <w:rPr>
          <w:b/>
          <w:bCs/>
          <w:sz w:val="22"/>
          <w:szCs w:val="22"/>
        </w:rPr>
        <w:t xml:space="preserve"> Pani </w:t>
      </w:r>
      <w:r w:rsidRPr="004A5967">
        <w:rPr>
          <w:b/>
          <w:bCs/>
          <w:sz w:val="22"/>
          <w:szCs w:val="22"/>
        </w:rPr>
        <w:t xml:space="preserve"> </w:t>
      </w:r>
      <w:r w:rsidR="00DA5FF0" w:rsidRPr="004A5967">
        <w:rPr>
          <w:sz w:val="22"/>
          <w:szCs w:val="22"/>
        </w:rPr>
        <w:t>Anna Zarańska</w:t>
      </w:r>
      <w:r w:rsidRPr="004A5967">
        <w:rPr>
          <w:sz w:val="22"/>
          <w:szCs w:val="22"/>
        </w:rPr>
        <w:t xml:space="preserve"> – </w:t>
      </w:r>
      <w:r w:rsidR="00DA5FF0" w:rsidRPr="004A5967">
        <w:rPr>
          <w:sz w:val="22"/>
          <w:szCs w:val="22"/>
        </w:rPr>
        <w:t>Główna księgowa</w:t>
      </w:r>
      <w:r w:rsidRPr="004A5967">
        <w:rPr>
          <w:sz w:val="22"/>
          <w:szCs w:val="22"/>
        </w:rPr>
        <w:t xml:space="preserve"> tel. </w:t>
      </w:r>
      <w:r w:rsidRPr="004A5967">
        <w:rPr>
          <w:b/>
          <w:sz w:val="20"/>
          <w:szCs w:val="20"/>
        </w:rPr>
        <w:t>41 3572494</w:t>
      </w:r>
    </w:p>
    <w:p w14:paraId="686A59C7" w14:textId="74D227D9" w:rsidR="009D55C4" w:rsidRPr="004A5967" w:rsidRDefault="00881B8C" w:rsidP="009D55C4">
      <w:pPr>
        <w:pStyle w:val="Tekstpodstawowy"/>
        <w:tabs>
          <w:tab w:val="left" w:pos="567"/>
        </w:tabs>
        <w:ind w:left="1146"/>
        <w:rPr>
          <w:sz w:val="22"/>
          <w:szCs w:val="22"/>
          <w:lang w:val="en-US"/>
        </w:rPr>
      </w:pPr>
      <w:r w:rsidRPr="004A5967">
        <w:rPr>
          <w:sz w:val="22"/>
          <w:szCs w:val="22"/>
          <w:lang w:val="en-US"/>
        </w:rPr>
        <w:t>e</w:t>
      </w:r>
      <w:r w:rsidR="009D55C4" w:rsidRPr="004A5967">
        <w:rPr>
          <w:sz w:val="22"/>
          <w:szCs w:val="22"/>
          <w:lang w:val="en-US"/>
        </w:rPr>
        <w:t>-mail:ksiegowosc@szozpinczow.pl</w:t>
      </w:r>
    </w:p>
    <w:p w14:paraId="53031E0E" w14:textId="77777777" w:rsidR="009D55C4" w:rsidRPr="004A5967" w:rsidRDefault="009D55C4" w:rsidP="009D55C4">
      <w:pPr>
        <w:pStyle w:val="Tekstpodstawowy"/>
        <w:numPr>
          <w:ilvl w:val="0"/>
          <w:numId w:val="4"/>
        </w:numPr>
        <w:tabs>
          <w:tab w:val="left" w:pos="567"/>
        </w:tabs>
        <w:rPr>
          <w:sz w:val="22"/>
          <w:szCs w:val="22"/>
        </w:rPr>
      </w:pPr>
      <w:r w:rsidRPr="004A5967">
        <w:rPr>
          <w:sz w:val="22"/>
          <w:szCs w:val="22"/>
        </w:rPr>
        <w:t xml:space="preserve">ze strony Wykonawcy: Pan/i ……………… tel. ………………………. fax…………… E-mail: ……………………… </w:t>
      </w:r>
    </w:p>
    <w:p w14:paraId="39A4EC1B" w14:textId="77777777" w:rsidR="009D55C4" w:rsidRPr="004A5967" w:rsidRDefault="009D55C4" w:rsidP="009D55C4">
      <w:pPr>
        <w:jc w:val="center"/>
        <w:rPr>
          <w:sz w:val="22"/>
          <w:szCs w:val="22"/>
        </w:rPr>
      </w:pPr>
    </w:p>
    <w:p w14:paraId="0702ACAA" w14:textId="77777777" w:rsidR="009D55C4" w:rsidRPr="004A5967" w:rsidRDefault="009D55C4" w:rsidP="009D55C4">
      <w:pPr>
        <w:pStyle w:val="Nagwek1"/>
        <w:numPr>
          <w:ilvl w:val="0"/>
          <w:numId w:val="0"/>
        </w:numPr>
        <w:jc w:val="center"/>
        <w:rPr>
          <w:sz w:val="22"/>
          <w:szCs w:val="22"/>
        </w:rPr>
      </w:pPr>
      <w:r w:rsidRPr="004A5967">
        <w:rPr>
          <w:sz w:val="22"/>
          <w:szCs w:val="22"/>
        </w:rPr>
        <w:t>§  3</w:t>
      </w:r>
    </w:p>
    <w:p w14:paraId="0CA6BBF8" w14:textId="77777777" w:rsidR="009D55C4" w:rsidRPr="004A5967" w:rsidRDefault="009D55C4" w:rsidP="009D55C4"/>
    <w:p w14:paraId="7385D422" w14:textId="77777777" w:rsidR="009D55C4" w:rsidRPr="004A5967" w:rsidRDefault="009D55C4" w:rsidP="009D55C4">
      <w:pPr>
        <w:pStyle w:val="Nagwek1"/>
        <w:numPr>
          <w:ilvl w:val="0"/>
          <w:numId w:val="0"/>
        </w:numPr>
        <w:jc w:val="center"/>
        <w:rPr>
          <w:sz w:val="22"/>
          <w:szCs w:val="22"/>
        </w:rPr>
      </w:pPr>
      <w:r w:rsidRPr="004A5967">
        <w:rPr>
          <w:sz w:val="22"/>
          <w:szCs w:val="22"/>
        </w:rPr>
        <w:t>WARTOŚĆ PRZEDMIOTU UMOWY</w:t>
      </w:r>
    </w:p>
    <w:p w14:paraId="702821A5" w14:textId="77777777" w:rsidR="009D55C4" w:rsidRPr="004A5967" w:rsidRDefault="009D55C4" w:rsidP="009D55C4"/>
    <w:p w14:paraId="4E9FBC8A" w14:textId="77777777" w:rsidR="009D55C4" w:rsidRPr="004A5967" w:rsidRDefault="009D55C4" w:rsidP="009D55C4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 xml:space="preserve">Wykonawca zobowiązuje się dostarczyć szczepionki wymienione w § 1 na ogólną wartość </w:t>
      </w:r>
      <w:r w:rsidRPr="004A5967">
        <w:rPr>
          <w:b/>
          <w:bCs/>
          <w:iCs/>
          <w:sz w:val="22"/>
          <w:szCs w:val="22"/>
        </w:rPr>
        <w:t>netto ……………………….. zł</w:t>
      </w:r>
      <w:r w:rsidRPr="004A5967">
        <w:rPr>
          <w:bCs/>
          <w:iCs/>
          <w:sz w:val="22"/>
          <w:szCs w:val="22"/>
        </w:rPr>
        <w:t xml:space="preserve"> + wartość VAT  …………………. zł = </w:t>
      </w:r>
      <w:r w:rsidRPr="004A5967">
        <w:rPr>
          <w:b/>
          <w:bCs/>
          <w:iCs/>
          <w:sz w:val="22"/>
          <w:szCs w:val="22"/>
        </w:rPr>
        <w:t>brutto ……………………… zł</w:t>
      </w:r>
      <w:r w:rsidRPr="004A5967">
        <w:rPr>
          <w:bCs/>
          <w:iCs/>
          <w:sz w:val="22"/>
          <w:szCs w:val="22"/>
        </w:rPr>
        <w:t xml:space="preserve"> (słownie złotych…………………………….. zł i ……./100), zgodnie ze złożoną ofertą.</w:t>
      </w:r>
    </w:p>
    <w:p w14:paraId="6110CEE0" w14:textId="77777777" w:rsidR="009D55C4" w:rsidRPr="004A5967" w:rsidRDefault="009D55C4" w:rsidP="009D55C4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>Ceny określone  w ofercie będą obowiązywać przez cały okres trwania umowy.</w:t>
      </w:r>
    </w:p>
    <w:p w14:paraId="5CDD51EC" w14:textId="77777777" w:rsidR="009D55C4" w:rsidRPr="004A5967" w:rsidRDefault="009D55C4" w:rsidP="009D55C4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sz w:val="22"/>
          <w:szCs w:val="22"/>
        </w:rPr>
        <w:t>Ceny zawierają wszystkie koszty związane z przedmiotem zamówienia oraz  jego dostawą i wniesieniem do wskazanego miejsca w jednostce Zamawiającego.</w:t>
      </w:r>
    </w:p>
    <w:p w14:paraId="319CAFD0" w14:textId="77777777" w:rsidR="009D55C4" w:rsidRPr="004A5967" w:rsidRDefault="009D55C4" w:rsidP="009D55C4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sz w:val="22"/>
          <w:szCs w:val="22"/>
        </w:rPr>
        <w:t xml:space="preserve">Strony ustalają, iż w przypadku </w:t>
      </w:r>
      <w:r w:rsidRPr="004A5967">
        <w:rPr>
          <w:b/>
          <w:sz w:val="22"/>
          <w:szCs w:val="22"/>
        </w:rPr>
        <w:t>promocyjnego obniżenia cen jednostkowych</w:t>
      </w:r>
      <w:r w:rsidRPr="004A5967">
        <w:rPr>
          <w:sz w:val="22"/>
          <w:szCs w:val="22"/>
        </w:rPr>
        <w:t xml:space="preserve"> przedmiotu umowy w trakcie trwania umowy – automatycznie, bez potrzeby zmiany niniejszej umowy zostaną odpowiednio obniżone ceny jednostkowe dostarczanych szczepionek.</w:t>
      </w:r>
    </w:p>
    <w:p w14:paraId="631199AC" w14:textId="2641F578" w:rsidR="009D55C4" w:rsidRPr="004A5967" w:rsidRDefault="009D55C4" w:rsidP="009D55C4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sz w:val="22"/>
          <w:szCs w:val="22"/>
        </w:rPr>
        <w:t>Zamawiający zastrzega sobie prawo ograniczenia przedmiotu umowy w zakresie ilościowym, w związku z tym ograniczeniem Wykonawcy nie będą przysługiwały roszczenia odszkodowawcze.</w:t>
      </w:r>
    </w:p>
    <w:p w14:paraId="354156E4" w14:textId="77777777" w:rsidR="009D55C4" w:rsidRPr="004A5967" w:rsidRDefault="009D55C4" w:rsidP="009D55C4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sz w:val="22"/>
          <w:szCs w:val="22"/>
        </w:rPr>
        <w:t xml:space="preserve">Zamawiający w wyniku wzrostu zapotrzebowania zastrzega sobie prawo do zwiększenia przedmiotu umowy do 20% w zakresie ilościowym. </w:t>
      </w:r>
    </w:p>
    <w:p w14:paraId="26AF48E3" w14:textId="77777777" w:rsidR="009D55C4" w:rsidRPr="004A5967" w:rsidRDefault="009D55C4" w:rsidP="009D55C4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>Czas dostarczenia szczepionek ……… dni</w:t>
      </w:r>
    </w:p>
    <w:p w14:paraId="2D8C010F" w14:textId="77777777" w:rsidR="009D55C4" w:rsidRPr="004A5967" w:rsidRDefault="009D55C4" w:rsidP="009D55C4">
      <w:pPr>
        <w:tabs>
          <w:tab w:val="left" w:pos="567"/>
        </w:tabs>
        <w:ind w:left="567"/>
        <w:jc w:val="both"/>
        <w:rPr>
          <w:bCs/>
          <w:iCs/>
          <w:sz w:val="22"/>
          <w:szCs w:val="22"/>
        </w:rPr>
      </w:pPr>
    </w:p>
    <w:p w14:paraId="6F11790F" w14:textId="77777777" w:rsidR="009D55C4" w:rsidRPr="004A5967" w:rsidRDefault="009D55C4" w:rsidP="009D55C4">
      <w:pPr>
        <w:pStyle w:val="Tekstpodstawowy"/>
        <w:ind w:left="720"/>
        <w:rPr>
          <w:sz w:val="22"/>
          <w:szCs w:val="22"/>
        </w:rPr>
      </w:pPr>
    </w:p>
    <w:p w14:paraId="0C5E21C6" w14:textId="77777777" w:rsidR="009D55C4" w:rsidRPr="004A5967" w:rsidRDefault="009D55C4" w:rsidP="009D55C4">
      <w:pPr>
        <w:pStyle w:val="Tekstpodstawowy"/>
        <w:jc w:val="center"/>
        <w:rPr>
          <w:b/>
          <w:sz w:val="22"/>
          <w:szCs w:val="22"/>
        </w:rPr>
      </w:pPr>
      <w:r w:rsidRPr="004A5967">
        <w:rPr>
          <w:b/>
          <w:sz w:val="22"/>
          <w:szCs w:val="22"/>
        </w:rPr>
        <w:t>§ 4</w:t>
      </w:r>
    </w:p>
    <w:p w14:paraId="12425D02" w14:textId="77777777" w:rsidR="009D55C4" w:rsidRPr="004A5967" w:rsidRDefault="009D55C4" w:rsidP="009D55C4">
      <w:pPr>
        <w:pStyle w:val="Tekstpodstawowy"/>
        <w:jc w:val="center"/>
        <w:rPr>
          <w:b/>
          <w:sz w:val="22"/>
          <w:szCs w:val="22"/>
        </w:rPr>
      </w:pPr>
    </w:p>
    <w:p w14:paraId="16F6D26C" w14:textId="77777777" w:rsidR="009D55C4" w:rsidRPr="004A5967" w:rsidRDefault="009D55C4" w:rsidP="009D55C4">
      <w:pPr>
        <w:pStyle w:val="Tekstpodstawowy"/>
        <w:jc w:val="center"/>
        <w:rPr>
          <w:b/>
          <w:sz w:val="22"/>
          <w:szCs w:val="22"/>
        </w:rPr>
      </w:pPr>
      <w:r w:rsidRPr="004A5967">
        <w:rPr>
          <w:b/>
          <w:sz w:val="22"/>
          <w:szCs w:val="22"/>
        </w:rPr>
        <w:t>WARUNKI PŁATNOŚCI</w:t>
      </w:r>
    </w:p>
    <w:p w14:paraId="15F331A9" w14:textId="77777777" w:rsidR="009D55C4" w:rsidRPr="004A5967" w:rsidRDefault="009D55C4" w:rsidP="009D55C4">
      <w:pPr>
        <w:pStyle w:val="Tekstpodstawowy"/>
        <w:jc w:val="center"/>
        <w:rPr>
          <w:b/>
          <w:sz w:val="22"/>
          <w:szCs w:val="22"/>
        </w:rPr>
      </w:pPr>
    </w:p>
    <w:p w14:paraId="2DC4CB41" w14:textId="77777777" w:rsidR="009D55C4" w:rsidRPr="004A5967" w:rsidRDefault="009D55C4" w:rsidP="009D55C4">
      <w:pPr>
        <w:numPr>
          <w:ilvl w:val="0"/>
          <w:numId w:val="5"/>
        </w:numPr>
        <w:suppressAutoHyphens w:val="0"/>
        <w:ind w:left="567" w:hanging="567"/>
        <w:jc w:val="both"/>
        <w:rPr>
          <w:sz w:val="22"/>
          <w:szCs w:val="22"/>
        </w:rPr>
      </w:pPr>
      <w:r w:rsidRPr="004A5967">
        <w:rPr>
          <w:sz w:val="22"/>
          <w:szCs w:val="22"/>
        </w:rPr>
        <w:t>Do każdej dostawy Wykonawca dołączy prawidłowo wystawioną fakturę VAT w  dwóch egzemplarzach, z czego jeden pozostawia w miejscu dostawy</w:t>
      </w:r>
      <w:r w:rsidRPr="004A5967">
        <w:rPr>
          <w:bCs/>
          <w:iCs/>
          <w:sz w:val="22"/>
          <w:szCs w:val="22"/>
        </w:rPr>
        <w:t xml:space="preserve"> tj. SZOZ Pińczów ul. Klasztorna 6</w:t>
      </w:r>
      <w:r w:rsidRPr="004A5967">
        <w:rPr>
          <w:sz w:val="22"/>
          <w:szCs w:val="22"/>
        </w:rPr>
        <w:t>, drugi  potwierdzający odbiór przez Zamawiającego pozostaje w dokumentacji Wykonawcy.</w:t>
      </w:r>
    </w:p>
    <w:p w14:paraId="71B6528E" w14:textId="77777777" w:rsidR="009D55C4" w:rsidRPr="004A5967" w:rsidRDefault="009D55C4" w:rsidP="009D55C4">
      <w:pPr>
        <w:numPr>
          <w:ilvl w:val="0"/>
          <w:numId w:val="5"/>
        </w:numPr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 xml:space="preserve">W każdej fakturze, oprócz podstawowych danych </w:t>
      </w:r>
      <w:r w:rsidRPr="004A5967">
        <w:rPr>
          <w:bCs/>
          <w:sz w:val="22"/>
          <w:szCs w:val="22"/>
        </w:rPr>
        <w:t>musi być określona data ważności, numer serii, nazwa producenta  dostarczonych szczepionek.</w:t>
      </w:r>
    </w:p>
    <w:p w14:paraId="7A89F889" w14:textId="09ED46F1" w:rsidR="009D55C4" w:rsidRPr="004A5967" w:rsidRDefault="009D55C4" w:rsidP="009D55C4">
      <w:pPr>
        <w:numPr>
          <w:ilvl w:val="0"/>
          <w:numId w:val="5"/>
        </w:numPr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>Należność za dostarczone szczepionki przekazana zostanie na rachunek bankowy Wykonawcy …………………………………………………………, w ciągu 30 dni od daty wpływu prawidłowo wystawionej faktury  dla SZOZ w Pińczowie  ul. Klasztorna 6</w:t>
      </w:r>
      <w:r w:rsidR="00C8291D" w:rsidRPr="004A5967">
        <w:rPr>
          <w:bCs/>
          <w:iCs/>
          <w:sz w:val="22"/>
          <w:szCs w:val="22"/>
        </w:rPr>
        <w:t>.</w:t>
      </w:r>
    </w:p>
    <w:p w14:paraId="1A108FCA" w14:textId="77777777" w:rsidR="009D55C4" w:rsidRPr="004A5967" w:rsidRDefault="009D55C4" w:rsidP="009D55C4">
      <w:pPr>
        <w:numPr>
          <w:ilvl w:val="0"/>
          <w:numId w:val="5"/>
        </w:numPr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>Za dzień dokonania zapłaty uznaje się dzień obciążenia rachunku bankowego Zamawiającego.</w:t>
      </w:r>
    </w:p>
    <w:p w14:paraId="1A80B696" w14:textId="77777777" w:rsidR="008E5A4B" w:rsidRPr="004A5967" w:rsidRDefault="008E5A4B" w:rsidP="008E5A4B">
      <w:pPr>
        <w:pStyle w:val="Akapitzlist"/>
        <w:spacing w:line="360" w:lineRule="auto"/>
        <w:rPr>
          <w:b/>
          <w:bCs/>
          <w:sz w:val="20"/>
          <w:szCs w:val="20"/>
        </w:rPr>
      </w:pPr>
      <w:r w:rsidRPr="004A5967">
        <w:rPr>
          <w:b/>
          <w:bCs/>
          <w:sz w:val="20"/>
          <w:szCs w:val="20"/>
        </w:rPr>
        <w:t xml:space="preserve">Faktury  wystawiana  na nabywcę: </w:t>
      </w:r>
    </w:p>
    <w:p w14:paraId="56E965E4" w14:textId="71A9F123" w:rsidR="008E5A4B" w:rsidRPr="004A5967" w:rsidRDefault="008E5A4B" w:rsidP="008E5A4B">
      <w:pPr>
        <w:pStyle w:val="Akapitzlist"/>
        <w:spacing w:line="360" w:lineRule="auto"/>
        <w:rPr>
          <w:b/>
          <w:bCs/>
          <w:sz w:val="20"/>
          <w:szCs w:val="20"/>
        </w:rPr>
      </w:pPr>
      <w:r w:rsidRPr="004A5967">
        <w:rPr>
          <w:b/>
          <w:bCs/>
          <w:sz w:val="20"/>
          <w:szCs w:val="20"/>
        </w:rPr>
        <w:t>Samorządowy Zakład Opieki Zdrowotnej w Pińczowie ul. Klasztorna 6, 28 – 400 Pińczów nr KRS: 0000009330, NIP  6621455148,  REGON: 290403871</w:t>
      </w:r>
    </w:p>
    <w:p w14:paraId="52F6CE05" w14:textId="77777777" w:rsidR="008E5A4B" w:rsidRPr="004A5967" w:rsidRDefault="008E5A4B" w:rsidP="008E5A4B">
      <w:pPr>
        <w:pStyle w:val="Akapitzlist"/>
        <w:spacing w:line="360" w:lineRule="auto"/>
        <w:rPr>
          <w:b/>
          <w:bCs/>
          <w:sz w:val="20"/>
          <w:szCs w:val="20"/>
        </w:rPr>
      </w:pPr>
      <w:r w:rsidRPr="004A5967">
        <w:rPr>
          <w:b/>
          <w:bCs/>
          <w:sz w:val="20"/>
          <w:szCs w:val="20"/>
        </w:rPr>
        <w:t xml:space="preserve">Odbiorca – Płatnik </w:t>
      </w:r>
    </w:p>
    <w:p w14:paraId="614A68C3" w14:textId="64D83D65" w:rsidR="008E5A4B" w:rsidRPr="004A5967" w:rsidRDefault="008E5A4B" w:rsidP="008E5A4B">
      <w:pPr>
        <w:pStyle w:val="Akapitzlist"/>
        <w:spacing w:line="360" w:lineRule="auto"/>
        <w:rPr>
          <w:b/>
          <w:bCs/>
          <w:sz w:val="20"/>
          <w:szCs w:val="20"/>
        </w:rPr>
      </w:pPr>
      <w:r w:rsidRPr="004A5967">
        <w:rPr>
          <w:b/>
          <w:bCs/>
          <w:sz w:val="20"/>
          <w:szCs w:val="20"/>
        </w:rPr>
        <w:t>Samorządowy Zakład Opieki Zdrowotnej w Pińczowie ul. Klasztorna 6, 28 – 400 Pińczów nr KRS: 0000009330, NIP  6621455148,  REGON: 29040387</w:t>
      </w:r>
      <w:r w:rsidR="004A5967" w:rsidRPr="004A5967">
        <w:rPr>
          <w:b/>
          <w:bCs/>
          <w:sz w:val="20"/>
          <w:szCs w:val="20"/>
        </w:rPr>
        <w:t>1</w:t>
      </w:r>
    </w:p>
    <w:p w14:paraId="1BE7D74E" w14:textId="5485BBC7" w:rsidR="008E5A4B" w:rsidRPr="004A5967" w:rsidRDefault="004A5967" w:rsidP="004A5967">
      <w:pPr>
        <w:numPr>
          <w:ilvl w:val="0"/>
          <w:numId w:val="5"/>
        </w:numPr>
        <w:suppressAutoHyphens w:val="0"/>
        <w:ind w:left="567" w:hanging="567"/>
        <w:jc w:val="both"/>
        <w:rPr>
          <w:sz w:val="22"/>
          <w:szCs w:val="22"/>
        </w:rPr>
      </w:pPr>
      <w:r w:rsidRPr="004A5967">
        <w:rPr>
          <w:sz w:val="22"/>
          <w:szCs w:val="22"/>
        </w:rPr>
        <w:t xml:space="preserve">  </w:t>
      </w:r>
      <w:r w:rsidR="006D11A7" w:rsidRPr="004A5967">
        <w:rPr>
          <w:sz w:val="22"/>
          <w:szCs w:val="22"/>
        </w:rPr>
        <w:t>Wykonawca</w:t>
      </w:r>
      <w:r w:rsidR="008E5A4B" w:rsidRPr="004A5967">
        <w:rPr>
          <w:sz w:val="22"/>
          <w:szCs w:val="22"/>
        </w:rPr>
        <w:t xml:space="preserve"> ma możliwość przesłania drogą elektroniczną ustrukturyzowanej faktury elektronicznej w rozumieniu ustawy z dnia 9 listopada 2018 r. o elektronicznym fakturowaniu w zamówieniach publicznych, koncesjach na roboty budowlane lub usługi oraz partnerstwie publiczno-prywatnym, </w:t>
      </w:r>
    </w:p>
    <w:p w14:paraId="283B88C7" w14:textId="3994A659" w:rsidR="008E5A4B" w:rsidRPr="004A5967" w:rsidRDefault="004A5967" w:rsidP="004A5967">
      <w:pPr>
        <w:numPr>
          <w:ilvl w:val="0"/>
          <w:numId w:val="5"/>
        </w:numPr>
        <w:suppressAutoHyphens w:val="0"/>
        <w:ind w:left="567" w:hanging="567"/>
        <w:jc w:val="both"/>
        <w:rPr>
          <w:sz w:val="22"/>
          <w:szCs w:val="22"/>
        </w:rPr>
      </w:pPr>
      <w:r w:rsidRPr="004A5967">
        <w:rPr>
          <w:sz w:val="22"/>
          <w:szCs w:val="22"/>
        </w:rPr>
        <w:t xml:space="preserve"> </w:t>
      </w:r>
      <w:r w:rsidR="006D11A7" w:rsidRPr="004A5967">
        <w:rPr>
          <w:sz w:val="22"/>
          <w:szCs w:val="22"/>
        </w:rPr>
        <w:t>Zamawiający</w:t>
      </w:r>
      <w:r w:rsidR="008E5A4B" w:rsidRPr="004A5967">
        <w:rPr>
          <w:sz w:val="22"/>
          <w:szCs w:val="22"/>
        </w:rPr>
        <w:t xml:space="preserve"> akceptuje wystawianie i przekazywanie przez </w:t>
      </w:r>
      <w:r w:rsidR="006D11A7" w:rsidRPr="004A5967">
        <w:rPr>
          <w:sz w:val="22"/>
          <w:szCs w:val="22"/>
        </w:rPr>
        <w:t>Wykonawcę</w:t>
      </w:r>
      <w:r w:rsidR="008E5A4B" w:rsidRPr="004A5967">
        <w:rPr>
          <w:sz w:val="22"/>
          <w:szCs w:val="22"/>
        </w:rPr>
        <w:t xml:space="preserve"> faktur, faktur korygujących, duplikatów faktur, duplikatów faktur korygujących, na postawie przepisów ustawy </w:t>
      </w:r>
      <w:r w:rsidR="008E5A4B" w:rsidRPr="004A5967">
        <w:rPr>
          <w:sz w:val="22"/>
          <w:szCs w:val="22"/>
        </w:rPr>
        <w:lastRenderedPageBreak/>
        <w:t>z dnia 11 marca 2004r. o podatku od towarów i innych dokumentów wynikających z umowy, w formie elektronicznej.</w:t>
      </w:r>
    </w:p>
    <w:p w14:paraId="0EFB120A" w14:textId="6AED78D4" w:rsidR="008E5A4B" w:rsidRPr="004A5967" w:rsidRDefault="006D11A7" w:rsidP="004A5967">
      <w:pPr>
        <w:numPr>
          <w:ilvl w:val="0"/>
          <w:numId w:val="5"/>
        </w:numPr>
        <w:suppressAutoHyphens w:val="0"/>
        <w:ind w:left="567" w:hanging="567"/>
        <w:jc w:val="both"/>
        <w:rPr>
          <w:sz w:val="22"/>
          <w:szCs w:val="22"/>
        </w:rPr>
      </w:pPr>
      <w:r w:rsidRPr="004A5967">
        <w:rPr>
          <w:sz w:val="22"/>
          <w:szCs w:val="22"/>
        </w:rPr>
        <w:t>Wykonawca</w:t>
      </w:r>
      <w:r w:rsidR="008E5A4B" w:rsidRPr="004A5967">
        <w:rPr>
          <w:sz w:val="22"/>
          <w:szCs w:val="22"/>
        </w:rPr>
        <w:t xml:space="preserve"> zobowiązuje się do przesyłania faktur i innych dokumentów</w:t>
      </w:r>
      <w:r w:rsidR="00B56599" w:rsidRPr="004A5967">
        <w:rPr>
          <w:sz w:val="22"/>
          <w:szCs w:val="22"/>
        </w:rPr>
        <w:t xml:space="preserve"> </w:t>
      </w:r>
      <w:r w:rsidR="008E5A4B" w:rsidRPr="004A5967">
        <w:rPr>
          <w:sz w:val="22"/>
          <w:szCs w:val="22"/>
        </w:rPr>
        <w:t>wynikających z umowy, w formie elektronicznej</w:t>
      </w:r>
    </w:p>
    <w:p w14:paraId="50EFB1A5" w14:textId="3B4EADAC" w:rsidR="008E5A4B" w:rsidRPr="004A5967" w:rsidRDefault="008E5A4B" w:rsidP="004A5967">
      <w:pPr>
        <w:suppressAutoHyphens w:val="0"/>
        <w:jc w:val="both"/>
        <w:rPr>
          <w:sz w:val="22"/>
          <w:szCs w:val="22"/>
        </w:rPr>
      </w:pPr>
      <w:r w:rsidRPr="004A5967">
        <w:rPr>
          <w:sz w:val="22"/>
          <w:szCs w:val="22"/>
        </w:rPr>
        <w:t>1)</w:t>
      </w:r>
      <w:r w:rsidRPr="004A5967">
        <w:rPr>
          <w:sz w:val="22"/>
          <w:szCs w:val="22"/>
        </w:rPr>
        <w:tab/>
        <w:t xml:space="preserve">na następujące adresy </w:t>
      </w:r>
      <w:r w:rsidR="006D11A7" w:rsidRPr="004A5967">
        <w:rPr>
          <w:sz w:val="22"/>
          <w:szCs w:val="22"/>
        </w:rPr>
        <w:t>Zamawiającego</w:t>
      </w:r>
      <w:r w:rsidRPr="004A5967">
        <w:rPr>
          <w:sz w:val="22"/>
          <w:szCs w:val="22"/>
        </w:rPr>
        <w:t>: ksiegowosc@szozpinczow.pl</w:t>
      </w:r>
    </w:p>
    <w:p w14:paraId="167EE0A2" w14:textId="52604CC6" w:rsidR="008E5A4B" w:rsidRPr="004A5967" w:rsidRDefault="008E5A4B" w:rsidP="004A5967">
      <w:pPr>
        <w:suppressAutoHyphens w:val="0"/>
        <w:jc w:val="both"/>
        <w:rPr>
          <w:sz w:val="22"/>
          <w:szCs w:val="22"/>
        </w:rPr>
      </w:pPr>
      <w:r w:rsidRPr="004A5967">
        <w:rPr>
          <w:sz w:val="22"/>
          <w:szCs w:val="22"/>
        </w:rPr>
        <w:t>2)</w:t>
      </w:r>
      <w:r w:rsidRPr="004A5967">
        <w:rPr>
          <w:sz w:val="22"/>
          <w:szCs w:val="22"/>
        </w:rPr>
        <w:tab/>
        <w:t xml:space="preserve">z adresów e-mail  </w:t>
      </w:r>
      <w:r w:rsidR="006D11A7" w:rsidRPr="004A5967">
        <w:rPr>
          <w:sz w:val="22"/>
          <w:szCs w:val="22"/>
        </w:rPr>
        <w:t>Wykonawcy</w:t>
      </w:r>
      <w:r w:rsidRPr="004A5967">
        <w:rPr>
          <w:sz w:val="22"/>
          <w:szCs w:val="22"/>
        </w:rPr>
        <w:t xml:space="preserve">: </w:t>
      </w:r>
    </w:p>
    <w:p w14:paraId="1C7C6A97" w14:textId="55C174CF" w:rsidR="008E5A4B" w:rsidRPr="004A5967" w:rsidRDefault="008E5A4B" w:rsidP="004A5967">
      <w:pPr>
        <w:numPr>
          <w:ilvl w:val="0"/>
          <w:numId w:val="5"/>
        </w:numPr>
        <w:suppressAutoHyphens w:val="0"/>
        <w:ind w:left="567" w:hanging="567"/>
        <w:jc w:val="both"/>
        <w:rPr>
          <w:sz w:val="22"/>
          <w:szCs w:val="22"/>
        </w:rPr>
      </w:pPr>
      <w:r w:rsidRPr="004A5967">
        <w:rPr>
          <w:sz w:val="22"/>
          <w:szCs w:val="22"/>
        </w:rPr>
        <w:t>Każda przesłana faktura winna być zapisana w odrębnym pliku PDF z podaniem numeru faktury w nawie pliku.</w:t>
      </w:r>
    </w:p>
    <w:p w14:paraId="6C11DE1F" w14:textId="07D52EC7" w:rsidR="008E5A4B" w:rsidRPr="004A5967" w:rsidRDefault="008E5A4B" w:rsidP="004A5967">
      <w:pPr>
        <w:numPr>
          <w:ilvl w:val="0"/>
          <w:numId w:val="5"/>
        </w:numPr>
        <w:suppressAutoHyphens w:val="0"/>
        <w:ind w:left="567" w:hanging="567"/>
        <w:jc w:val="both"/>
        <w:rPr>
          <w:sz w:val="22"/>
          <w:szCs w:val="22"/>
        </w:rPr>
      </w:pPr>
      <w:r w:rsidRPr="004A5967">
        <w:rPr>
          <w:sz w:val="22"/>
          <w:szCs w:val="22"/>
        </w:rPr>
        <w:t>Wiadomości e-mailowe w temacie maila winny zawierać numer przesłanej faktury i numer umowy, tj. odpowiednio zapisy: e Faktura nr: xx do umowy nr: xx.”</w:t>
      </w:r>
    </w:p>
    <w:p w14:paraId="6EEE5EB7" w14:textId="77777777" w:rsidR="008E5A4B" w:rsidRPr="004A5967" w:rsidRDefault="008E5A4B" w:rsidP="008E5A4B">
      <w:pPr>
        <w:pStyle w:val="Tekstpodstawowy"/>
        <w:rPr>
          <w:b/>
          <w:sz w:val="22"/>
          <w:szCs w:val="22"/>
        </w:rPr>
      </w:pPr>
    </w:p>
    <w:p w14:paraId="2FD95068" w14:textId="77777777" w:rsidR="008E5A4B" w:rsidRPr="004A5967" w:rsidRDefault="008E5A4B" w:rsidP="009D55C4">
      <w:pPr>
        <w:pStyle w:val="Tekstpodstawowy"/>
        <w:jc w:val="center"/>
        <w:rPr>
          <w:b/>
          <w:sz w:val="22"/>
          <w:szCs w:val="22"/>
        </w:rPr>
      </w:pPr>
    </w:p>
    <w:p w14:paraId="3F5D83DE" w14:textId="49B49588" w:rsidR="009D55C4" w:rsidRPr="004A5967" w:rsidRDefault="009D55C4" w:rsidP="009D55C4">
      <w:pPr>
        <w:pStyle w:val="Tekstpodstawowy"/>
        <w:jc w:val="center"/>
        <w:rPr>
          <w:b/>
          <w:sz w:val="22"/>
          <w:szCs w:val="22"/>
        </w:rPr>
      </w:pPr>
      <w:r w:rsidRPr="004A5967">
        <w:rPr>
          <w:b/>
          <w:sz w:val="22"/>
          <w:szCs w:val="22"/>
        </w:rPr>
        <w:t>§ 5</w:t>
      </w:r>
    </w:p>
    <w:p w14:paraId="0198A190" w14:textId="77777777" w:rsidR="009D55C4" w:rsidRPr="004A5967" w:rsidRDefault="009D55C4" w:rsidP="009D55C4">
      <w:pPr>
        <w:pStyle w:val="Tekstpodstawowy"/>
        <w:jc w:val="center"/>
        <w:rPr>
          <w:b/>
          <w:sz w:val="22"/>
          <w:szCs w:val="22"/>
        </w:rPr>
      </w:pPr>
    </w:p>
    <w:p w14:paraId="577AB07B" w14:textId="77777777" w:rsidR="009D55C4" w:rsidRPr="004A5967" w:rsidRDefault="009D55C4" w:rsidP="009D55C4">
      <w:pPr>
        <w:pStyle w:val="Tekstpodstawowy"/>
        <w:jc w:val="center"/>
        <w:rPr>
          <w:b/>
          <w:sz w:val="22"/>
          <w:szCs w:val="22"/>
        </w:rPr>
      </w:pPr>
      <w:r w:rsidRPr="004A5967">
        <w:rPr>
          <w:b/>
          <w:sz w:val="22"/>
          <w:szCs w:val="22"/>
        </w:rPr>
        <w:t>KARY  UMOWNE</w:t>
      </w:r>
    </w:p>
    <w:p w14:paraId="18D14E1B" w14:textId="77777777" w:rsidR="009D55C4" w:rsidRPr="004A5967" w:rsidRDefault="009D55C4" w:rsidP="009D55C4">
      <w:pPr>
        <w:pStyle w:val="Tekstpodstawowy"/>
        <w:jc w:val="center"/>
        <w:rPr>
          <w:b/>
          <w:sz w:val="22"/>
          <w:szCs w:val="22"/>
        </w:rPr>
      </w:pPr>
    </w:p>
    <w:p w14:paraId="30AE2492" w14:textId="77777777" w:rsidR="009D55C4" w:rsidRPr="004A5967" w:rsidRDefault="009D55C4" w:rsidP="009D55C4">
      <w:pPr>
        <w:jc w:val="both"/>
        <w:rPr>
          <w:sz w:val="22"/>
          <w:szCs w:val="22"/>
        </w:rPr>
      </w:pPr>
      <w:r w:rsidRPr="004A5967">
        <w:rPr>
          <w:sz w:val="22"/>
          <w:szCs w:val="22"/>
        </w:rPr>
        <w:t xml:space="preserve">Strony ustanawiają odpowiedzialność za niewykonanie lub nienależyte wykonanie zobowiązań umownych, w formie kar umownych w następujących przypadkach i wysokościach: </w:t>
      </w:r>
    </w:p>
    <w:p w14:paraId="23BDC8D0" w14:textId="272DF88E" w:rsidR="009D55C4" w:rsidRPr="004A5967" w:rsidRDefault="009D55C4" w:rsidP="009D55C4">
      <w:pPr>
        <w:pStyle w:val="NormalnyWeb"/>
        <w:numPr>
          <w:ilvl w:val="0"/>
          <w:numId w:val="3"/>
        </w:numPr>
        <w:spacing w:before="0" w:after="0"/>
        <w:ind w:left="567" w:hanging="567"/>
        <w:jc w:val="both"/>
        <w:rPr>
          <w:sz w:val="22"/>
          <w:szCs w:val="22"/>
        </w:rPr>
      </w:pPr>
      <w:r w:rsidRPr="004A5967">
        <w:rPr>
          <w:sz w:val="22"/>
          <w:szCs w:val="22"/>
        </w:rPr>
        <w:t>Wykonawca w razie</w:t>
      </w:r>
      <w:r w:rsidR="00C8291D" w:rsidRPr="004A5967">
        <w:rPr>
          <w:sz w:val="22"/>
          <w:szCs w:val="22"/>
        </w:rPr>
        <w:t xml:space="preserve"> niedostarczenia</w:t>
      </w:r>
      <w:r w:rsidRPr="004A5967">
        <w:rPr>
          <w:sz w:val="22"/>
          <w:szCs w:val="22"/>
        </w:rPr>
        <w:t xml:space="preserve"> przedmiotu niniejszej umowy w terminie, o którym mowa w § 2 ust. 1 zapłaci Zamawiającemu karę umowną w wysokości 1 % łącznej wartości brutto niedostarczonego towaru za każdy dzień opóźnienia.</w:t>
      </w:r>
    </w:p>
    <w:p w14:paraId="42CD89E3" w14:textId="77777777" w:rsidR="009D55C4" w:rsidRPr="004A5967" w:rsidRDefault="009D55C4" w:rsidP="009D55C4">
      <w:pPr>
        <w:pStyle w:val="NormalnyWeb"/>
        <w:numPr>
          <w:ilvl w:val="0"/>
          <w:numId w:val="3"/>
        </w:numPr>
        <w:spacing w:before="0" w:after="0"/>
        <w:ind w:left="567" w:hanging="567"/>
        <w:jc w:val="both"/>
        <w:rPr>
          <w:sz w:val="22"/>
          <w:szCs w:val="22"/>
        </w:rPr>
      </w:pPr>
      <w:r w:rsidRPr="004A5967">
        <w:rPr>
          <w:sz w:val="22"/>
          <w:szCs w:val="22"/>
        </w:rPr>
        <w:t xml:space="preserve">Wykonawca  zapłaci  Zamawiającemu  karę umowną w wysokości 15% łącznej wartości brutto umowy, o której mowa w § 3 ust. 1, w przypadku gdy Wykonawca rozwiąże umowę lub od niej odstąpi z przyczyn niezależnych od Zamawiającego. </w:t>
      </w:r>
    </w:p>
    <w:p w14:paraId="622F9763" w14:textId="77777777" w:rsidR="009D55C4" w:rsidRPr="004A5967" w:rsidRDefault="009D55C4" w:rsidP="009D55C4">
      <w:pPr>
        <w:pStyle w:val="NormalnyWeb"/>
        <w:numPr>
          <w:ilvl w:val="0"/>
          <w:numId w:val="3"/>
        </w:numPr>
        <w:spacing w:before="0" w:after="0"/>
        <w:ind w:left="567" w:hanging="567"/>
        <w:jc w:val="both"/>
        <w:rPr>
          <w:sz w:val="22"/>
          <w:szCs w:val="22"/>
        </w:rPr>
      </w:pPr>
      <w:r w:rsidRPr="004A5967">
        <w:rPr>
          <w:sz w:val="22"/>
          <w:szCs w:val="22"/>
        </w:rPr>
        <w:t>Wykonawca zapłaci  Zamawiającemu  karę umowną w wysokości 15% łącznej wartości brutto umowy, o której mowa w § 3 ust. 1, w przypadku gdy Zamawiający rozwiąże umowę lub od niej odstąpi z przyczyn zależnych od Wykonawcy.</w:t>
      </w:r>
    </w:p>
    <w:p w14:paraId="56CFAD92" w14:textId="77777777" w:rsidR="009D55C4" w:rsidRPr="004A5967" w:rsidRDefault="009D55C4" w:rsidP="009D55C4">
      <w:pPr>
        <w:pStyle w:val="NormalnyWeb"/>
        <w:numPr>
          <w:ilvl w:val="0"/>
          <w:numId w:val="3"/>
        </w:numPr>
        <w:spacing w:before="0" w:after="0"/>
        <w:ind w:left="567" w:hanging="567"/>
        <w:jc w:val="both"/>
        <w:rPr>
          <w:sz w:val="22"/>
          <w:szCs w:val="22"/>
        </w:rPr>
      </w:pPr>
      <w:r w:rsidRPr="004A5967">
        <w:rPr>
          <w:sz w:val="22"/>
          <w:szCs w:val="22"/>
        </w:rPr>
        <w:t xml:space="preserve">Kara umowna będzie płatna w terminie 7 dni od daty doręczenia noty obciążeniowej. W przypadku nieuregulowania w wymaganym terminie kara będzie potrącona z bieżących płatności. </w:t>
      </w:r>
    </w:p>
    <w:p w14:paraId="7842967F" w14:textId="77777777" w:rsidR="009D55C4" w:rsidRPr="004A5967" w:rsidRDefault="009D55C4" w:rsidP="009D55C4">
      <w:pPr>
        <w:pStyle w:val="NormalnyWeb"/>
        <w:numPr>
          <w:ilvl w:val="0"/>
          <w:numId w:val="3"/>
        </w:numPr>
        <w:spacing w:before="0" w:after="0"/>
        <w:ind w:left="567" w:hanging="567"/>
        <w:jc w:val="both"/>
        <w:rPr>
          <w:sz w:val="22"/>
          <w:szCs w:val="22"/>
        </w:rPr>
      </w:pPr>
      <w:r w:rsidRPr="004A5967">
        <w:rPr>
          <w:sz w:val="22"/>
          <w:szCs w:val="22"/>
        </w:rPr>
        <w:t>Każda ze stron może dochodzić odszkodowania przekraczającego wysokość zastrzeżonych kar umownych na zasadach ogólnych.</w:t>
      </w:r>
    </w:p>
    <w:p w14:paraId="2D948BE3" w14:textId="77777777" w:rsidR="009D55C4" w:rsidRPr="004A5967" w:rsidRDefault="009D55C4" w:rsidP="009D55C4">
      <w:pPr>
        <w:pStyle w:val="NormalnyWeb"/>
        <w:numPr>
          <w:ilvl w:val="0"/>
          <w:numId w:val="3"/>
        </w:numPr>
        <w:spacing w:before="0" w:after="0"/>
        <w:ind w:left="567" w:hanging="567"/>
        <w:jc w:val="both"/>
        <w:rPr>
          <w:sz w:val="22"/>
          <w:szCs w:val="22"/>
        </w:rPr>
      </w:pPr>
      <w:r w:rsidRPr="004A5967">
        <w:rPr>
          <w:sz w:val="22"/>
          <w:szCs w:val="22"/>
        </w:rPr>
        <w:t xml:space="preserve">W przypadku braku dostaw przedmiotu umowy lub dostarczenia towaru wadliwego Zamawiający po upływie terminów określonych w niniejszej umowie może zakupić towar  od innego dostawcy na koszt i ryzyko Wykonawcy. W takim przypadku Wykonawca bez zastrzeżeń pokryje cenę brutto wynikającą z zakupu towaru nawet po wyższych cenach w stosunku do cen podanych w ofercie stanowiącej załącznik do niniejszej umowy. Powyższe terminy nie ograniczają prawa Zamawiającego do natychmiastowego zakupu na koszt i ryzyko Wykonawcy towaru od innego dostawcy, w przypadku gdyby po stronie Zamawiającego mogła powstać rażąca szkoda. </w:t>
      </w:r>
    </w:p>
    <w:p w14:paraId="36C73FC8" w14:textId="77777777" w:rsidR="009D55C4" w:rsidRPr="004A5967" w:rsidRDefault="009D55C4" w:rsidP="009D55C4">
      <w:pPr>
        <w:ind w:left="284"/>
        <w:jc w:val="both"/>
        <w:rPr>
          <w:bCs/>
          <w:iCs/>
          <w:sz w:val="22"/>
          <w:szCs w:val="22"/>
        </w:rPr>
      </w:pPr>
    </w:p>
    <w:p w14:paraId="14E6BDF7" w14:textId="77777777" w:rsidR="009D55C4" w:rsidRPr="004A5967" w:rsidRDefault="009D55C4" w:rsidP="009D55C4">
      <w:pPr>
        <w:pStyle w:val="Tekstpodstawowy"/>
        <w:ind w:left="284" w:hanging="284"/>
        <w:jc w:val="center"/>
        <w:rPr>
          <w:b/>
          <w:sz w:val="22"/>
          <w:szCs w:val="22"/>
        </w:rPr>
      </w:pPr>
      <w:r w:rsidRPr="004A5967">
        <w:rPr>
          <w:b/>
          <w:sz w:val="22"/>
          <w:szCs w:val="22"/>
        </w:rPr>
        <w:t>§ 6</w:t>
      </w:r>
    </w:p>
    <w:p w14:paraId="73126C31" w14:textId="77777777" w:rsidR="009D55C4" w:rsidRPr="004A5967" w:rsidRDefault="009D55C4" w:rsidP="009D55C4">
      <w:pPr>
        <w:pStyle w:val="Tekstpodstawowy"/>
        <w:ind w:left="284" w:hanging="284"/>
        <w:jc w:val="center"/>
        <w:rPr>
          <w:b/>
          <w:sz w:val="22"/>
          <w:szCs w:val="22"/>
        </w:rPr>
      </w:pPr>
    </w:p>
    <w:p w14:paraId="24CD8E3C" w14:textId="77777777" w:rsidR="009D55C4" w:rsidRPr="004A5967" w:rsidRDefault="009D55C4" w:rsidP="009D55C4">
      <w:pPr>
        <w:pStyle w:val="Tekstpodstawowy"/>
        <w:ind w:left="284" w:hanging="284"/>
        <w:jc w:val="center"/>
        <w:rPr>
          <w:b/>
          <w:sz w:val="22"/>
          <w:szCs w:val="22"/>
        </w:rPr>
      </w:pPr>
      <w:r w:rsidRPr="004A5967">
        <w:rPr>
          <w:b/>
          <w:sz w:val="22"/>
          <w:szCs w:val="22"/>
        </w:rPr>
        <w:t>ZMIANY UMOWY</w:t>
      </w:r>
    </w:p>
    <w:p w14:paraId="7CD66624" w14:textId="77777777" w:rsidR="009D55C4" w:rsidRPr="004A5967" w:rsidRDefault="009D55C4" w:rsidP="009D55C4">
      <w:pPr>
        <w:pStyle w:val="Tekstpodstawowy"/>
        <w:ind w:left="284" w:hanging="284"/>
        <w:jc w:val="center"/>
        <w:rPr>
          <w:b/>
          <w:sz w:val="22"/>
          <w:szCs w:val="22"/>
        </w:rPr>
      </w:pPr>
    </w:p>
    <w:p w14:paraId="481964D2" w14:textId="5B34543E" w:rsidR="009D55C4" w:rsidRPr="004A5967" w:rsidRDefault="009D55C4" w:rsidP="009D55C4">
      <w:pPr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4A5967">
        <w:rPr>
          <w:bCs/>
          <w:iCs/>
          <w:sz w:val="22"/>
          <w:szCs w:val="22"/>
        </w:rPr>
        <w:t xml:space="preserve">Zamawiający </w:t>
      </w:r>
      <w:r w:rsidRPr="004A5967">
        <w:rPr>
          <w:sz w:val="22"/>
          <w:szCs w:val="22"/>
        </w:rPr>
        <w:t>przewiduje wprowadzenie zmian do postanowień zawartej umowy</w:t>
      </w:r>
      <w:r w:rsidR="003E43E9" w:rsidRPr="004A5967">
        <w:rPr>
          <w:sz w:val="22"/>
          <w:szCs w:val="22"/>
        </w:rPr>
        <w:t xml:space="preserve"> </w:t>
      </w:r>
      <w:r w:rsidRPr="004A5967">
        <w:rPr>
          <w:sz w:val="22"/>
          <w:szCs w:val="22"/>
        </w:rPr>
        <w:t>w stosunku do treści oferty dotyczące:</w:t>
      </w:r>
    </w:p>
    <w:p w14:paraId="113D9BF1" w14:textId="77777777" w:rsidR="009D55C4" w:rsidRPr="004A5967" w:rsidRDefault="009D55C4" w:rsidP="009D55C4">
      <w:pPr>
        <w:numPr>
          <w:ilvl w:val="0"/>
          <w:numId w:val="7"/>
        </w:numPr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 xml:space="preserve">wydłużenia terminu realizacji umowy, o którym mowa w § 7 ust 1, z chwilą niewykorzystania przez Zamawiającego wartości umowy, </w:t>
      </w:r>
    </w:p>
    <w:p w14:paraId="03942341" w14:textId="77777777" w:rsidR="009D55C4" w:rsidRPr="004A5967" w:rsidRDefault="009D55C4" w:rsidP="009D55C4">
      <w:pPr>
        <w:numPr>
          <w:ilvl w:val="0"/>
          <w:numId w:val="7"/>
        </w:numPr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>zamiany poszczególnego asortymentu będącego przedmiotem umowy  i wyszczególnionego w formularzu cenowym w przypadku zaprzestania produkcji itp. na tzw. zamiennik tj. asortyment równoważny, a czego Wykonawca nie mógł przewidzieć w dniu zawarcia umowy.</w:t>
      </w:r>
    </w:p>
    <w:p w14:paraId="651918A7" w14:textId="77777777" w:rsidR="009D55C4" w:rsidRPr="004A5967" w:rsidRDefault="009D55C4" w:rsidP="009D55C4">
      <w:pPr>
        <w:numPr>
          <w:ilvl w:val="0"/>
          <w:numId w:val="7"/>
        </w:numPr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>zmiany postanowień umowy w zakresie zmiany wielkości ceny, w przypadku zmiany wielkości podatku VAT.</w:t>
      </w:r>
    </w:p>
    <w:p w14:paraId="0ED3A6AC" w14:textId="77777777" w:rsidR="009D55C4" w:rsidRPr="004A5967" w:rsidRDefault="009D55C4" w:rsidP="009D55C4">
      <w:pPr>
        <w:numPr>
          <w:ilvl w:val="0"/>
          <w:numId w:val="7"/>
        </w:numPr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>możliwości zakupu asortymentu nowej generacji w wypadku wprowadzenia go na rynek w cenie nie wyższej niż podana w ofercie.</w:t>
      </w:r>
    </w:p>
    <w:p w14:paraId="68ADCC74" w14:textId="77777777" w:rsidR="009D55C4" w:rsidRPr="004A5967" w:rsidRDefault="009D55C4" w:rsidP="009D55C4">
      <w:pPr>
        <w:numPr>
          <w:ilvl w:val="0"/>
          <w:numId w:val="7"/>
        </w:numPr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>zaistnienia okoliczności które skutkują koniecznością dokonania zmian, których nie można było przewidzieć w momencie zawierania umowy, a są one korzystne dla Zamawiającego, przy czym zmiany te nie mogą wpływać na wysokość wynagrodzenia należnego Wykonawcy.</w:t>
      </w:r>
    </w:p>
    <w:p w14:paraId="6E897247" w14:textId="77777777" w:rsidR="009D55C4" w:rsidRPr="004A5967" w:rsidRDefault="009D55C4" w:rsidP="009D55C4">
      <w:pPr>
        <w:numPr>
          <w:ilvl w:val="0"/>
          <w:numId w:val="7"/>
        </w:numPr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lastRenderedPageBreak/>
        <w:t>zaistnienia zmian obowiązujących przepisów prawnych, mających zastosowanie przy udzielaniu zamówień publicznych, treść umowy będzie zmieniała się stosownie do wprowadzonych rozwiązań prawnych.</w:t>
      </w:r>
    </w:p>
    <w:p w14:paraId="29F1FC77" w14:textId="77777777" w:rsidR="009D55C4" w:rsidRPr="004A5967" w:rsidRDefault="009D55C4" w:rsidP="009D55C4">
      <w:pPr>
        <w:numPr>
          <w:ilvl w:val="0"/>
          <w:numId w:val="9"/>
        </w:numPr>
        <w:ind w:left="567" w:hanging="567"/>
        <w:jc w:val="both"/>
        <w:rPr>
          <w:bCs/>
          <w:iCs/>
          <w:sz w:val="22"/>
          <w:szCs w:val="22"/>
        </w:rPr>
      </w:pPr>
      <w:r w:rsidRPr="004A5967">
        <w:rPr>
          <w:bCs/>
          <w:iCs/>
          <w:sz w:val="22"/>
          <w:szCs w:val="22"/>
        </w:rPr>
        <w:t>Wszystkie zmiany niniejszej umowy dokonywane będą na piśmie pod rygorem nieważności.</w:t>
      </w:r>
    </w:p>
    <w:p w14:paraId="436F1FA5" w14:textId="77777777" w:rsidR="009D55C4" w:rsidRPr="004A5967" w:rsidRDefault="009D55C4" w:rsidP="009D55C4">
      <w:pPr>
        <w:pStyle w:val="Tekstpodstawowy"/>
        <w:ind w:left="284" w:hanging="284"/>
        <w:rPr>
          <w:b/>
          <w:sz w:val="22"/>
          <w:szCs w:val="22"/>
        </w:rPr>
      </w:pPr>
      <w:r w:rsidRPr="004A5967">
        <w:rPr>
          <w:b/>
          <w:sz w:val="22"/>
          <w:szCs w:val="22"/>
        </w:rPr>
        <w:tab/>
      </w:r>
      <w:r w:rsidRPr="004A5967">
        <w:rPr>
          <w:b/>
          <w:sz w:val="22"/>
          <w:szCs w:val="22"/>
        </w:rPr>
        <w:tab/>
      </w:r>
      <w:r w:rsidRPr="004A5967">
        <w:rPr>
          <w:b/>
          <w:sz w:val="22"/>
          <w:szCs w:val="22"/>
        </w:rPr>
        <w:tab/>
      </w:r>
      <w:r w:rsidRPr="004A5967">
        <w:rPr>
          <w:b/>
          <w:sz w:val="22"/>
          <w:szCs w:val="22"/>
        </w:rPr>
        <w:tab/>
      </w:r>
      <w:r w:rsidRPr="004A5967">
        <w:rPr>
          <w:b/>
          <w:sz w:val="22"/>
          <w:szCs w:val="22"/>
        </w:rPr>
        <w:tab/>
      </w:r>
    </w:p>
    <w:p w14:paraId="191DE28C" w14:textId="77777777" w:rsidR="009D55C4" w:rsidRPr="004A5967" w:rsidRDefault="009D55C4" w:rsidP="009D55C4">
      <w:pPr>
        <w:pStyle w:val="Tekstpodstawowy"/>
        <w:ind w:left="284" w:hanging="284"/>
        <w:jc w:val="center"/>
        <w:rPr>
          <w:b/>
          <w:sz w:val="22"/>
          <w:szCs w:val="22"/>
        </w:rPr>
      </w:pPr>
      <w:r w:rsidRPr="004A5967">
        <w:rPr>
          <w:b/>
          <w:sz w:val="22"/>
          <w:szCs w:val="22"/>
        </w:rPr>
        <w:t>§ 7</w:t>
      </w:r>
    </w:p>
    <w:p w14:paraId="2A88D407" w14:textId="77777777" w:rsidR="009D55C4" w:rsidRPr="004A5967" w:rsidRDefault="009D55C4" w:rsidP="009D55C4">
      <w:pPr>
        <w:pStyle w:val="Tekstpodstawowy"/>
        <w:ind w:left="284" w:hanging="284"/>
        <w:jc w:val="center"/>
        <w:rPr>
          <w:b/>
          <w:sz w:val="22"/>
          <w:szCs w:val="22"/>
        </w:rPr>
      </w:pPr>
    </w:p>
    <w:p w14:paraId="5E3AC8BD" w14:textId="77777777" w:rsidR="009D55C4" w:rsidRPr="004A5967" w:rsidRDefault="009D55C4" w:rsidP="009D55C4">
      <w:pPr>
        <w:pStyle w:val="Tekstpodstawowy"/>
        <w:ind w:left="284" w:hanging="284"/>
        <w:jc w:val="center"/>
        <w:rPr>
          <w:b/>
          <w:sz w:val="22"/>
          <w:szCs w:val="22"/>
        </w:rPr>
      </w:pPr>
      <w:r w:rsidRPr="004A5967">
        <w:rPr>
          <w:b/>
          <w:sz w:val="22"/>
          <w:szCs w:val="22"/>
        </w:rPr>
        <w:t>TERMIN OBOWIĄZYWANIA i ROZWIĄZANIE UMOWY</w:t>
      </w:r>
    </w:p>
    <w:p w14:paraId="1033DD58" w14:textId="77777777" w:rsidR="009D55C4" w:rsidRPr="004A5967" w:rsidRDefault="009D55C4" w:rsidP="009D55C4">
      <w:pPr>
        <w:pStyle w:val="Tekstpodstawowy"/>
        <w:ind w:left="284" w:hanging="284"/>
        <w:jc w:val="center"/>
        <w:rPr>
          <w:b/>
          <w:sz w:val="22"/>
          <w:szCs w:val="22"/>
        </w:rPr>
      </w:pPr>
    </w:p>
    <w:p w14:paraId="30BF34EA" w14:textId="7E72C26A" w:rsidR="009D55C4" w:rsidRPr="004A5967" w:rsidRDefault="009D55C4" w:rsidP="009D55C4">
      <w:pPr>
        <w:pStyle w:val="Tekstpodstawowy"/>
        <w:numPr>
          <w:ilvl w:val="0"/>
          <w:numId w:val="8"/>
        </w:numPr>
        <w:ind w:left="567" w:hanging="567"/>
        <w:rPr>
          <w:b/>
          <w:sz w:val="22"/>
          <w:szCs w:val="22"/>
        </w:rPr>
      </w:pPr>
      <w:r w:rsidRPr="004A5967">
        <w:rPr>
          <w:sz w:val="22"/>
          <w:szCs w:val="22"/>
        </w:rPr>
        <w:t xml:space="preserve">Umowa zostaje zawarta na okres </w:t>
      </w:r>
      <w:r w:rsidR="00603B45" w:rsidRPr="004A5967">
        <w:rPr>
          <w:b/>
          <w:bCs/>
          <w:sz w:val="22"/>
          <w:szCs w:val="22"/>
        </w:rPr>
        <w:t>9</w:t>
      </w:r>
      <w:r w:rsidRPr="004A5967">
        <w:rPr>
          <w:b/>
          <w:bCs/>
          <w:sz w:val="22"/>
          <w:szCs w:val="22"/>
        </w:rPr>
        <w:t xml:space="preserve"> miesięcy</w:t>
      </w:r>
      <w:r w:rsidRPr="004A5967">
        <w:rPr>
          <w:sz w:val="22"/>
          <w:szCs w:val="22"/>
        </w:rPr>
        <w:t xml:space="preserve"> i obowiązuje od dnia jej podpisania. </w:t>
      </w:r>
    </w:p>
    <w:p w14:paraId="325DB479" w14:textId="2168A24C" w:rsidR="009D55C4" w:rsidRPr="004A5967" w:rsidRDefault="009D55C4" w:rsidP="009D55C4">
      <w:pPr>
        <w:pStyle w:val="Tekstpodstawowy"/>
        <w:numPr>
          <w:ilvl w:val="0"/>
          <w:numId w:val="8"/>
        </w:numPr>
        <w:ind w:left="567" w:hanging="567"/>
        <w:rPr>
          <w:b/>
          <w:sz w:val="22"/>
          <w:szCs w:val="22"/>
        </w:rPr>
      </w:pPr>
      <w:r w:rsidRPr="004A5967">
        <w:rPr>
          <w:sz w:val="22"/>
          <w:szCs w:val="22"/>
        </w:rPr>
        <w:t>Zamawiając</w:t>
      </w:r>
      <w:r w:rsidRPr="004A5967">
        <w:rPr>
          <w:b/>
          <w:sz w:val="22"/>
          <w:szCs w:val="22"/>
        </w:rPr>
        <w:t xml:space="preserve">y </w:t>
      </w:r>
      <w:r w:rsidRPr="004A5967">
        <w:rPr>
          <w:sz w:val="22"/>
          <w:szCs w:val="22"/>
        </w:rPr>
        <w:t>zastrzega sobie prawo rozwiązania umowy bez wypowiedzenia w trybie natychmiastowym z winy Wykonawcy w przypadku nieprzestrzegania jej postanowień przez Wykonawcę. Podstawą rozwiązania umowy w tym trybie może być w szczególności n</w:t>
      </w:r>
      <w:r w:rsidRPr="004A5967">
        <w:rPr>
          <w:bCs/>
          <w:iCs/>
          <w:sz w:val="22"/>
          <w:szCs w:val="22"/>
        </w:rPr>
        <w:t xml:space="preserve">ieterminowa lub niezgodna z zamówieniem pod względem asortymentu bądź ilości realizacja dostaw oraz istotne uchybienia w zakresie jakości dostarczanego przedmiotu umowy lub ich terminów ważności, a także nie wykonywanie lub nienależyte wykonywanie innych postanowień umowy. </w:t>
      </w:r>
    </w:p>
    <w:p w14:paraId="4FE15A07" w14:textId="0D57617E" w:rsidR="009D55C4" w:rsidRPr="004A5967" w:rsidRDefault="009D55C4" w:rsidP="009D55C4">
      <w:pPr>
        <w:pStyle w:val="Tekstpodstawowy"/>
        <w:numPr>
          <w:ilvl w:val="0"/>
          <w:numId w:val="8"/>
        </w:numPr>
        <w:ind w:left="567" w:hanging="567"/>
        <w:rPr>
          <w:b/>
          <w:sz w:val="22"/>
          <w:szCs w:val="22"/>
        </w:rPr>
      </w:pPr>
      <w:r w:rsidRPr="004A5967">
        <w:rPr>
          <w:bCs/>
          <w:iCs/>
          <w:sz w:val="22"/>
          <w:szCs w:val="22"/>
        </w:rPr>
        <w:t>Oprócz przypadków wymienionych w Kodeksie Cywilnym, Zamawiający może odstąpić od umowy w całości lub części (</w:t>
      </w:r>
      <w:r w:rsidR="006E7112" w:rsidRPr="004A5967">
        <w:rPr>
          <w:bCs/>
          <w:iCs/>
          <w:sz w:val="22"/>
          <w:szCs w:val="22"/>
        </w:rPr>
        <w:t xml:space="preserve">art. 456 ust. 1 pkt 1 </w:t>
      </w:r>
      <w:r w:rsidRPr="004A5967">
        <w:rPr>
          <w:bCs/>
          <w:iCs/>
          <w:sz w:val="22"/>
          <w:szCs w:val="22"/>
        </w:rPr>
        <w:t xml:space="preserve">ustawy prawo zamówień publicznych) w razie wystąpienia istotnej zmiany okoliczności powodującej, że wykonanie umowy nie leży w interesie publicznym, czego nie można było przewidzieć w chwili zawarcia umowy. Odstąpienie od umowy będzie wywoływać skutek </w:t>
      </w:r>
      <w:r w:rsidRPr="004A5967">
        <w:rPr>
          <w:bCs/>
          <w:i/>
          <w:iCs/>
          <w:sz w:val="22"/>
          <w:szCs w:val="22"/>
        </w:rPr>
        <w:t>ex nunc</w:t>
      </w:r>
      <w:r w:rsidRPr="004A5967">
        <w:rPr>
          <w:bCs/>
          <w:iCs/>
          <w:sz w:val="22"/>
          <w:szCs w:val="22"/>
        </w:rPr>
        <w:t>.</w:t>
      </w:r>
    </w:p>
    <w:p w14:paraId="134790BE" w14:textId="6C43E066" w:rsidR="009D55C4" w:rsidRPr="004A5967" w:rsidRDefault="009D55C4" w:rsidP="009D55C4">
      <w:pPr>
        <w:pStyle w:val="Tekstpodstawowy"/>
        <w:numPr>
          <w:ilvl w:val="0"/>
          <w:numId w:val="8"/>
        </w:numPr>
        <w:ind w:left="567" w:hanging="567"/>
        <w:rPr>
          <w:b/>
          <w:sz w:val="22"/>
          <w:szCs w:val="22"/>
        </w:rPr>
      </w:pPr>
      <w:r w:rsidRPr="004A5967">
        <w:rPr>
          <w:bCs/>
          <w:iCs/>
          <w:sz w:val="22"/>
          <w:szCs w:val="22"/>
        </w:rPr>
        <w:t xml:space="preserve">Wypowiedzenie lub odstąpienie od umowy w przypadku, o którym mowa w ust. 3, może nastąpić w terminie </w:t>
      </w:r>
      <w:r w:rsidR="006E7112" w:rsidRPr="004A5967">
        <w:rPr>
          <w:bCs/>
          <w:iCs/>
          <w:sz w:val="22"/>
          <w:szCs w:val="22"/>
        </w:rPr>
        <w:t xml:space="preserve">30 dni </w:t>
      </w:r>
      <w:r w:rsidRPr="004A5967">
        <w:rPr>
          <w:bCs/>
          <w:iCs/>
          <w:sz w:val="22"/>
          <w:szCs w:val="22"/>
        </w:rPr>
        <w:t>od powzięcia wiadomości o powyższych okolicznościach.</w:t>
      </w:r>
    </w:p>
    <w:p w14:paraId="3B888677" w14:textId="77777777" w:rsidR="009D55C4" w:rsidRPr="004A5967" w:rsidRDefault="009D55C4" w:rsidP="009D55C4">
      <w:pPr>
        <w:pStyle w:val="Tekstpodstawowy"/>
        <w:numPr>
          <w:ilvl w:val="0"/>
          <w:numId w:val="8"/>
        </w:numPr>
        <w:ind w:left="567" w:hanging="567"/>
        <w:rPr>
          <w:b/>
          <w:sz w:val="22"/>
          <w:szCs w:val="22"/>
        </w:rPr>
      </w:pPr>
      <w:r w:rsidRPr="004A5967">
        <w:rPr>
          <w:bCs/>
          <w:iCs/>
          <w:sz w:val="22"/>
          <w:szCs w:val="22"/>
        </w:rPr>
        <w:t>W przypadku wypowiedzenia lub odstąpienia od umowy Wykonawca może żądać jedynie wynagrodzenia za część umowy wykonaną do dnia wypowiedzenia lub odstąpienia od umowy.</w:t>
      </w:r>
    </w:p>
    <w:p w14:paraId="7F9B5AF8" w14:textId="77777777" w:rsidR="009D55C4" w:rsidRPr="004A5967" w:rsidRDefault="009D55C4" w:rsidP="009D55C4">
      <w:pPr>
        <w:pStyle w:val="Tekstpodstawowy"/>
        <w:rPr>
          <w:b/>
          <w:sz w:val="22"/>
          <w:szCs w:val="22"/>
        </w:rPr>
      </w:pPr>
    </w:p>
    <w:p w14:paraId="05FDD0D6" w14:textId="77777777" w:rsidR="009D55C4" w:rsidRPr="004A5967" w:rsidRDefault="009D55C4" w:rsidP="009D55C4">
      <w:pPr>
        <w:pStyle w:val="Tekstpodstawowy"/>
        <w:jc w:val="center"/>
        <w:rPr>
          <w:b/>
          <w:sz w:val="22"/>
          <w:szCs w:val="22"/>
        </w:rPr>
      </w:pPr>
      <w:r w:rsidRPr="004A5967">
        <w:rPr>
          <w:b/>
          <w:sz w:val="22"/>
          <w:szCs w:val="22"/>
        </w:rPr>
        <w:t>§ 8</w:t>
      </w:r>
    </w:p>
    <w:p w14:paraId="75415537" w14:textId="77777777" w:rsidR="009D55C4" w:rsidRPr="004A5967" w:rsidRDefault="009D55C4" w:rsidP="009D55C4">
      <w:pPr>
        <w:pStyle w:val="Tekstpodstawowy"/>
        <w:jc w:val="center"/>
        <w:rPr>
          <w:b/>
          <w:sz w:val="22"/>
          <w:szCs w:val="22"/>
        </w:rPr>
      </w:pPr>
    </w:p>
    <w:p w14:paraId="666F1703" w14:textId="77777777" w:rsidR="009D55C4" w:rsidRPr="004A5967" w:rsidRDefault="009D55C4" w:rsidP="009D55C4">
      <w:pPr>
        <w:pStyle w:val="Tekstpodstawowy"/>
        <w:jc w:val="center"/>
        <w:rPr>
          <w:b/>
          <w:sz w:val="22"/>
          <w:szCs w:val="22"/>
        </w:rPr>
      </w:pPr>
      <w:r w:rsidRPr="004A5967">
        <w:rPr>
          <w:b/>
          <w:sz w:val="22"/>
          <w:szCs w:val="22"/>
        </w:rPr>
        <w:t>POSTANOWIENIA KOŃCOWE</w:t>
      </w:r>
    </w:p>
    <w:p w14:paraId="4ED2CDFE" w14:textId="77777777" w:rsidR="009D55C4" w:rsidRPr="004A5967" w:rsidRDefault="009D55C4" w:rsidP="009D55C4">
      <w:pPr>
        <w:jc w:val="both"/>
        <w:rPr>
          <w:sz w:val="20"/>
          <w:szCs w:val="20"/>
          <w:lang w:eastAsia="pl-PL"/>
        </w:rPr>
      </w:pPr>
    </w:p>
    <w:p w14:paraId="08356570" w14:textId="0820D56C" w:rsidR="009D55C4" w:rsidRPr="004A5967" w:rsidRDefault="009D55C4" w:rsidP="005A2139">
      <w:pPr>
        <w:pStyle w:val="Tekstpodstawowy"/>
        <w:numPr>
          <w:ilvl w:val="0"/>
          <w:numId w:val="6"/>
        </w:numPr>
        <w:ind w:left="567" w:hanging="567"/>
        <w:rPr>
          <w:sz w:val="22"/>
          <w:szCs w:val="22"/>
          <w:lang w:eastAsia="pl-PL"/>
        </w:rPr>
      </w:pPr>
      <w:r w:rsidRPr="004A5967">
        <w:rPr>
          <w:sz w:val="22"/>
          <w:szCs w:val="22"/>
          <w:lang w:eastAsia="pl-PL"/>
        </w:rPr>
        <w:t>W sprawach nieuregulowanych niniejszą Umową mają zastosowanie przepisy Ustawy Prawo zamówień publicznych (</w:t>
      </w:r>
      <w:proofErr w:type="spellStart"/>
      <w:r w:rsidR="00B81713" w:rsidRPr="004A5967">
        <w:rPr>
          <w:sz w:val="22"/>
          <w:szCs w:val="22"/>
          <w:lang w:eastAsia="pl-PL"/>
        </w:rPr>
        <w:t>t.j</w:t>
      </w:r>
      <w:proofErr w:type="spellEnd"/>
      <w:r w:rsidR="00B81713" w:rsidRPr="004A5967">
        <w:rPr>
          <w:sz w:val="22"/>
          <w:szCs w:val="22"/>
          <w:lang w:eastAsia="pl-PL"/>
        </w:rPr>
        <w:t xml:space="preserve">. </w:t>
      </w:r>
      <w:r w:rsidR="00082B36" w:rsidRPr="004A5967">
        <w:rPr>
          <w:sz w:val="22"/>
          <w:szCs w:val="22"/>
          <w:lang w:eastAsia="pl-PL"/>
        </w:rPr>
        <w:t>D</w:t>
      </w:r>
      <w:r w:rsidR="00B56599" w:rsidRPr="004A5967">
        <w:rPr>
          <w:b/>
          <w:bCs/>
          <w:sz w:val="22"/>
          <w:szCs w:val="22"/>
          <w:lang w:eastAsia="pl-PL"/>
        </w:rPr>
        <w:t>z.U. z 2025 r. poz. 1235</w:t>
      </w:r>
      <w:r w:rsidRPr="004A5967">
        <w:rPr>
          <w:sz w:val="22"/>
          <w:szCs w:val="22"/>
          <w:lang w:eastAsia="pl-PL"/>
        </w:rPr>
        <w:t>) oraz przepisy Kodeksu cywilnego.</w:t>
      </w:r>
    </w:p>
    <w:p w14:paraId="03813D34" w14:textId="77777777" w:rsidR="009D55C4" w:rsidRPr="004A5967" w:rsidRDefault="009D55C4" w:rsidP="009D55C4">
      <w:pPr>
        <w:pStyle w:val="Tekstpodstawowy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4A5967">
        <w:rPr>
          <w:sz w:val="22"/>
          <w:szCs w:val="22"/>
          <w:lang w:eastAsia="pl-PL"/>
        </w:rPr>
        <w:t>Wszelkie spory wynikłe w związku z realizacją niniejszej umowy będą rozstrzygane przez sąd powszechny właściwy ze względu na siedzibę Zamawiającego.</w:t>
      </w:r>
    </w:p>
    <w:p w14:paraId="27CB8974" w14:textId="08F6EA2E" w:rsidR="009D55C4" w:rsidRPr="004A5967" w:rsidRDefault="009D55C4" w:rsidP="00B81713">
      <w:pPr>
        <w:pStyle w:val="Tekstpodstawowy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4A5967">
        <w:rPr>
          <w:sz w:val="22"/>
          <w:szCs w:val="22"/>
          <w:lang w:eastAsia="pl-PL"/>
        </w:rPr>
        <w:t>W przypadku gdyby którekolwiek z postanowień niniejszej umowy zostało uznane za nieważne, umowa w pozostałej części pozostaje ważna i wiąże Strony.</w:t>
      </w:r>
    </w:p>
    <w:p w14:paraId="4664F8D0" w14:textId="77777777" w:rsidR="009D55C4" w:rsidRPr="004A5967" w:rsidRDefault="009D55C4" w:rsidP="009D55C4">
      <w:pPr>
        <w:pStyle w:val="Tekstpodstawowy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4A5967">
        <w:rPr>
          <w:sz w:val="22"/>
          <w:szCs w:val="22"/>
        </w:rPr>
        <w:t>Umowa została sporządzona w dwóch jednobrzmiących egzemplarzach, po jednym dla każdej ze stron.</w:t>
      </w:r>
    </w:p>
    <w:p w14:paraId="2AAA1CF4" w14:textId="77777777" w:rsidR="009D55C4" w:rsidRPr="004A5967" w:rsidRDefault="009D55C4" w:rsidP="009D55C4">
      <w:pPr>
        <w:pStyle w:val="Tekstpodstawowy"/>
        <w:rPr>
          <w:b/>
          <w:sz w:val="22"/>
          <w:szCs w:val="22"/>
        </w:rPr>
      </w:pPr>
    </w:p>
    <w:p w14:paraId="5B258ADD" w14:textId="77777777" w:rsidR="009D55C4" w:rsidRPr="004A5967" w:rsidRDefault="009D55C4" w:rsidP="009D55C4">
      <w:pPr>
        <w:pStyle w:val="Tekstpodstawowy"/>
        <w:rPr>
          <w:b/>
          <w:sz w:val="22"/>
          <w:szCs w:val="22"/>
        </w:rPr>
      </w:pPr>
    </w:p>
    <w:p w14:paraId="4A4D3267" w14:textId="77777777" w:rsidR="009D55C4" w:rsidRPr="004A5967" w:rsidRDefault="009D55C4" w:rsidP="009D55C4">
      <w:pPr>
        <w:pStyle w:val="Tekstpodstawowy"/>
        <w:rPr>
          <w:b/>
          <w:sz w:val="22"/>
          <w:szCs w:val="22"/>
        </w:rPr>
      </w:pPr>
    </w:p>
    <w:p w14:paraId="0E936566" w14:textId="77777777" w:rsidR="009D55C4" w:rsidRPr="004A5967" w:rsidRDefault="009D55C4" w:rsidP="009D55C4">
      <w:pPr>
        <w:pStyle w:val="Tekstpodstawowy"/>
        <w:rPr>
          <w:b/>
          <w:sz w:val="22"/>
          <w:szCs w:val="22"/>
        </w:rPr>
      </w:pPr>
    </w:p>
    <w:p w14:paraId="47A5B493" w14:textId="77777777" w:rsidR="009D55C4" w:rsidRPr="004A5967" w:rsidRDefault="009D55C4" w:rsidP="009D55C4">
      <w:pPr>
        <w:pStyle w:val="Tekstpodstawowy"/>
        <w:rPr>
          <w:b/>
          <w:sz w:val="22"/>
          <w:szCs w:val="22"/>
        </w:rPr>
      </w:pPr>
    </w:p>
    <w:p w14:paraId="3B0D3FEC" w14:textId="77777777" w:rsidR="009D55C4" w:rsidRPr="004A5967" w:rsidRDefault="009D55C4" w:rsidP="009D55C4">
      <w:pPr>
        <w:pStyle w:val="Tekstpodstawowy"/>
        <w:rPr>
          <w:sz w:val="22"/>
          <w:szCs w:val="22"/>
        </w:rPr>
      </w:pPr>
      <w:r w:rsidRPr="004A5967">
        <w:rPr>
          <w:sz w:val="22"/>
          <w:szCs w:val="22"/>
        </w:rPr>
        <w:t>Załączniki:</w:t>
      </w:r>
    </w:p>
    <w:p w14:paraId="065A1662" w14:textId="77777777" w:rsidR="009D55C4" w:rsidRPr="004A5967" w:rsidRDefault="009D55C4" w:rsidP="009D55C4">
      <w:pPr>
        <w:pStyle w:val="Tekstpodstawowy"/>
        <w:rPr>
          <w:sz w:val="22"/>
          <w:szCs w:val="22"/>
        </w:rPr>
      </w:pPr>
    </w:p>
    <w:p w14:paraId="49195251" w14:textId="77777777" w:rsidR="009D55C4" w:rsidRPr="004A5967" w:rsidRDefault="009D55C4" w:rsidP="009D55C4">
      <w:pPr>
        <w:pStyle w:val="Tekstpodstawowy"/>
        <w:numPr>
          <w:ilvl w:val="1"/>
          <w:numId w:val="10"/>
        </w:numPr>
        <w:tabs>
          <w:tab w:val="clear" w:pos="1440"/>
          <w:tab w:val="num" w:pos="993"/>
        </w:tabs>
        <w:ind w:hanging="731"/>
        <w:rPr>
          <w:sz w:val="22"/>
          <w:szCs w:val="22"/>
        </w:rPr>
      </w:pPr>
      <w:r w:rsidRPr="004A5967">
        <w:rPr>
          <w:sz w:val="22"/>
          <w:szCs w:val="22"/>
        </w:rPr>
        <w:t>Formularz cenowy.</w:t>
      </w:r>
    </w:p>
    <w:p w14:paraId="6B77C76A" w14:textId="77777777" w:rsidR="009D55C4" w:rsidRPr="004A5967" w:rsidRDefault="009D55C4" w:rsidP="009D55C4">
      <w:pPr>
        <w:pStyle w:val="Tekstpodstawowy"/>
        <w:rPr>
          <w:b/>
          <w:sz w:val="22"/>
          <w:szCs w:val="22"/>
        </w:rPr>
      </w:pPr>
    </w:p>
    <w:p w14:paraId="6D2A0D1D" w14:textId="77777777" w:rsidR="009D55C4" w:rsidRPr="004A5967" w:rsidRDefault="009D55C4" w:rsidP="009D55C4">
      <w:pPr>
        <w:pStyle w:val="Tekstpodstawowy"/>
        <w:rPr>
          <w:b/>
          <w:sz w:val="22"/>
          <w:szCs w:val="22"/>
        </w:rPr>
      </w:pPr>
    </w:p>
    <w:p w14:paraId="0146090D" w14:textId="77777777" w:rsidR="009D55C4" w:rsidRPr="004A5967" w:rsidRDefault="009D55C4" w:rsidP="009D55C4">
      <w:pPr>
        <w:pStyle w:val="Tekstpodstawowy"/>
        <w:rPr>
          <w:b/>
          <w:sz w:val="22"/>
          <w:szCs w:val="22"/>
        </w:rPr>
      </w:pPr>
    </w:p>
    <w:p w14:paraId="76D5E068" w14:textId="77777777" w:rsidR="009D55C4" w:rsidRPr="004A5967" w:rsidRDefault="009D55C4" w:rsidP="009D55C4">
      <w:pPr>
        <w:pStyle w:val="Tekstpodstawowy"/>
        <w:rPr>
          <w:b/>
          <w:sz w:val="22"/>
          <w:szCs w:val="22"/>
        </w:rPr>
      </w:pPr>
    </w:p>
    <w:p w14:paraId="060EE7D4" w14:textId="77777777" w:rsidR="009D55C4" w:rsidRPr="004A5967" w:rsidRDefault="009D55C4" w:rsidP="009D55C4">
      <w:pPr>
        <w:pStyle w:val="Tekstpodstawowy"/>
        <w:rPr>
          <w:b/>
          <w:sz w:val="22"/>
          <w:szCs w:val="22"/>
        </w:rPr>
      </w:pPr>
    </w:p>
    <w:p w14:paraId="04E05A34" w14:textId="77777777" w:rsidR="009D55C4" w:rsidRPr="004A5967" w:rsidRDefault="009D55C4" w:rsidP="009D55C4">
      <w:pPr>
        <w:pStyle w:val="Tekstpodstawowy"/>
        <w:rPr>
          <w:b/>
          <w:sz w:val="22"/>
          <w:szCs w:val="22"/>
        </w:rPr>
      </w:pPr>
    </w:p>
    <w:p w14:paraId="2DF13A7C" w14:textId="77777777" w:rsidR="009D55C4" w:rsidRPr="004A5967" w:rsidRDefault="009D55C4" w:rsidP="009D55C4">
      <w:pPr>
        <w:pStyle w:val="Tekstpodstawowy"/>
        <w:ind w:firstLine="708"/>
        <w:rPr>
          <w:sz w:val="22"/>
          <w:szCs w:val="22"/>
        </w:rPr>
      </w:pPr>
      <w:r w:rsidRPr="004A5967">
        <w:rPr>
          <w:sz w:val="22"/>
          <w:szCs w:val="22"/>
        </w:rPr>
        <w:t xml:space="preserve"> …......................</w:t>
      </w:r>
      <w:r w:rsidRPr="004A5967">
        <w:rPr>
          <w:sz w:val="22"/>
          <w:szCs w:val="22"/>
        </w:rPr>
        <w:tab/>
      </w:r>
      <w:r w:rsidRPr="004A5967">
        <w:rPr>
          <w:sz w:val="22"/>
          <w:szCs w:val="22"/>
        </w:rPr>
        <w:tab/>
        <w:t xml:space="preserve">                                      ………………….</w:t>
      </w:r>
      <w:r w:rsidRPr="004A5967">
        <w:rPr>
          <w:sz w:val="22"/>
          <w:szCs w:val="22"/>
        </w:rPr>
        <w:tab/>
      </w:r>
      <w:r w:rsidRPr="004A5967">
        <w:rPr>
          <w:sz w:val="22"/>
          <w:szCs w:val="22"/>
        </w:rPr>
        <w:tab/>
        <w:t xml:space="preserve">WYKONAWCA                </w:t>
      </w:r>
      <w:r w:rsidRPr="004A5967">
        <w:rPr>
          <w:sz w:val="22"/>
          <w:szCs w:val="22"/>
        </w:rPr>
        <w:tab/>
      </w:r>
      <w:r w:rsidRPr="004A5967">
        <w:rPr>
          <w:sz w:val="22"/>
          <w:szCs w:val="22"/>
        </w:rPr>
        <w:tab/>
      </w:r>
      <w:r w:rsidRPr="004A5967">
        <w:rPr>
          <w:sz w:val="22"/>
          <w:szCs w:val="22"/>
        </w:rPr>
        <w:tab/>
      </w:r>
      <w:r w:rsidRPr="004A5967">
        <w:rPr>
          <w:sz w:val="22"/>
          <w:szCs w:val="22"/>
        </w:rPr>
        <w:tab/>
        <w:t xml:space="preserve"> ZAMAWIAJĄCY                                                         </w:t>
      </w:r>
    </w:p>
    <w:p w14:paraId="1A5D665D" w14:textId="77777777" w:rsidR="009D55C4" w:rsidRPr="004A5967" w:rsidRDefault="009D55C4" w:rsidP="009D55C4"/>
    <w:p w14:paraId="0C2CC3EC" w14:textId="77777777" w:rsidR="004F0B06" w:rsidRPr="004A5967" w:rsidRDefault="004F0B06"/>
    <w:sectPr w:rsidR="004F0B06" w:rsidRPr="004A5967" w:rsidSect="007B04B9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B6471" w14:textId="77777777" w:rsidR="000B27C3" w:rsidRDefault="000B27C3">
      <w:r>
        <w:separator/>
      </w:r>
    </w:p>
  </w:endnote>
  <w:endnote w:type="continuationSeparator" w:id="0">
    <w:p w14:paraId="223FC520" w14:textId="77777777" w:rsidR="000B27C3" w:rsidRDefault="000B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B8CC6" w14:textId="77777777" w:rsidR="002510D7" w:rsidRDefault="009D55C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C767B">
      <w:rPr>
        <w:noProof/>
      </w:rPr>
      <w:t>1</w:t>
    </w:r>
    <w:r>
      <w:fldChar w:fldCharType="end"/>
    </w:r>
  </w:p>
  <w:p w14:paraId="0CF441DA" w14:textId="77777777" w:rsidR="002510D7" w:rsidRDefault="002510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BDA53" w14:textId="77777777" w:rsidR="000B27C3" w:rsidRDefault="000B27C3">
      <w:r>
        <w:separator/>
      </w:r>
    </w:p>
  </w:footnote>
  <w:footnote w:type="continuationSeparator" w:id="0">
    <w:p w14:paraId="40311BC1" w14:textId="77777777" w:rsidR="000B27C3" w:rsidRDefault="000B27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DE48C1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DFA0B530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4C002B0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5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  <w:rPr>
        <w:b w:val="0"/>
      </w:rPr>
    </w:lvl>
  </w:abstractNum>
  <w:abstractNum w:abstractNumId="6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7" w15:restartNumberingAfterBreak="0">
    <w:nsid w:val="0000000B"/>
    <w:multiLevelType w:val="singleLevel"/>
    <w:tmpl w:val="44A021D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8" w15:restartNumberingAfterBreak="0">
    <w:nsid w:val="0000000C"/>
    <w:multiLevelType w:val="single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D7431E"/>
    <w:multiLevelType w:val="hybridMultilevel"/>
    <w:tmpl w:val="38E87982"/>
    <w:lvl w:ilvl="0" w:tplc="00000006">
      <w:start w:val="1"/>
      <w:numFmt w:val="decimal"/>
      <w:lvlText w:val="%1."/>
      <w:lvlJc w:val="left"/>
      <w:pPr>
        <w:tabs>
          <w:tab w:val="num" w:pos="60"/>
        </w:tabs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346053236">
    <w:abstractNumId w:val="0"/>
  </w:num>
  <w:num w:numId="2" w16cid:durableId="1712460287">
    <w:abstractNumId w:val="1"/>
  </w:num>
  <w:num w:numId="3" w16cid:durableId="422579893">
    <w:abstractNumId w:val="2"/>
  </w:num>
  <w:num w:numId="4" w16cid:durableId="546181417">
    <w:abstractNumId w:val="3"/>
  </w:num>
  <w:num w:numId="5" w16cid:durableId="1823112292">
    <w:abstractNumId w:val="4"/>
  </w:num>
  <w:num w:numId="6" w16cid:durableId="488596077">
    <w:abstractNumId w:val="5"/>
  </w:num>
  <w:num w:numId="7" w16cid:durableId="1897425303">
    <w:abstractNumId w:val="6"/>
  </w:num>
  <w:num w:numId="8" w16cid:durableId="1660189060">
    <w:abstractNumId w:val="7"/>
  </w:num>
  <w:num w:numId="9" w16cid:durableId="870414832">
    <w:abstractNumId w:val="8"/>
  </w:num>
  <w:num w:numId="10" w16cid:durableId="1846237471">
    <w:abstractNumId w:val="9"/>
  </w:num>
  <w:num w:numId="11" w16cid:durableId="4391797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5C4"/>
    <w:rsid w:val="00057ED6"/>
    <w:rsid w:val="00082B36"/>
    <w:rsid w:val="000B27C3"/>
    <w:rsid w:val="000C7574"/>
    <w:rsid w:val="000D3F52"/>
    <w:rsid w:val="0017491F"/>
    <w:rsid w:val="001755CF"/>
    <w:rsid w:val="001830BD"/>
    <w:rsid w:val="001B6996"/>
    <w:rsid w:val="001B7A11"/>
    <w:rsid w:val="001F758D"/>
    <w:rsid w:val="002335C3"/>
    <w:rsid w:val="00235BE0"/>
    <w:rsid w:val="002510D7"/>
    <w:rsid w:val="00271A44"/>
    <w:rsid w:val="002938FF"/>
    <w:rsid w:val="00293EB0"/>
    <w:rsid w:val="002A6DB9"/>
    <w:rsid w:val="002B5B51"/>
    <w:rsid w:val="00306416"/>
    <w:rsid w:val="00312540"/>
    <w:rsid w:val="00363A54"/>
    <w:rsid w:val="003731CB"/>
    <w:rsid w:val="003E43E9"/>
    <w:rsid w:val="00451EF0"/>
    <w:rsid w:val="00465EF4"/>
    <w:rsid w:val="004A5967"/>
    <w:rsid w:val="004F0B06"/>
    <w:rsid w:val="00547AF1"/>
    <w:rsid w:val="00575F1D"/>
    <w:rsid w:val="005A2139"/>
    <w:rsid w:val="00603B45"/>
    <w:rsid w:val="00612503"/>
    <w:rsid w:val="006866E7"/>
    <w:rsid w:val="006D11A7"/>
    <w:rsid w:val="006E7112"/>
    <w:rsid w:val="0071214B"/>
    <w:rsid w:val="007558AF"/>
    <w:rsid w:val="00780742"/>
    <w:rsid w:val="00784DDC"/>
    <w:rsid w:val="007969E9"/>
    <w:rsid w:val="007C767B"/>
    <w:rsid w:val="008063EA"/>
    <w:rsid w:val="00817800"/>
    <w:rsid w:val="0087264D"/>
    <w:rsid w:val="00881B8C"/>
    <w:rsid w:val="008C1F8E"/>
    <w:rsid w:val="008E5A4B"/>
    <w:rsid w:val="009673E9"/>
    <w:rsid w:val="009D55C4"/>
    <w:rsid w:val="009E2F58"/>
    <w:rsid w:val="009F6827"/>
    <w:rsid w:val="00A1209F"/>
    <w:rsid w:val="00A23E51"/>
    <w:rsid w:val="00A31E34"/>
    <w:rsid w:val="00B336AA"/>
    <w:rsid w:val="00B42680"/>
    <w:rsid w:val="00B505A5"/>
    <w:rsid w:val="00B56599"/>
    <w:rsid w:val="00B71410"/>
    <w:rsid w:val="00B75164"/>
    <w:rsid w:val="00B81713"/>
    <w:rsid w:val="00BB5984"/>
    <w:rsid w:val="00BF26FE"/>
    <w:rsid w:val="00C7195A"/>
    <w:rsid w:val="00C8291D"/>
    <w:rsid w:val="00C84D9C"/>
    <w:rsid w:val="00C84DE7"/>
    <w:rsid w:val="00CA328C"/>
    <w:rsid w:val="00CC49E2"/>
    <w:rsid w:val="00CF75BA"/>
    <w:rsid w:val="00DA5FF0"/>
    <w:rsid w:val="00E11292"/>
    <w:rsid w:val="00E15C8C"/>
    <w:rsid w:val="00E47FC4"/>
    <w:rsid w:val="00F91DFE"/>
    <w:rsid w:val="00F9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80057"/>
  <w15:docId w15:val="{84A44E32-8E02-4E92-8CEA-C54098443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5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D55C4"/>
    <w:pPr>
      <w:keepNext/>
      <w:numPr>
        <w:numId w:val="1"/>
      </w:numPr>
      <w:outlineLvl w:val="0"/>
    </w:pPr>
    <w:rPr>
      <w:rFonts w:eastAsia="Arial Unicode MS"/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9D55C4"/>
    <w:pPr>
      <w:keepNext/>
      <w:numPr>
        <w:ilvl w:val="2"/>
        <w:numId w:val="1"/>
      </w:numPr>
      <w:jc w:val="both"/>
      <w:outlineLvl w:val="2"/>
    </w:pPr>
    <w:rPr>
      <w:rFonts w:eastAsia="Arial Unicode MS"/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9D55C4"/>
    <w:pPr>
      <w:keepNext/>
      <w:numPr>
        <w:ilvl w:val="3"/>
        <w:numId w:val="1"/>
      </w:numPr>
      <w:jc w:val="both"/>
      <w:outlineLvl w:val="3"/>
    </w:pPr>
    <w:rPr>
      <w:rFonts w:eastAsia="Arial Unicode MS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55C4"/>
    <w:rPr>
      <w:rFonts w:ascii="Times New Roman" w:eastAsia="Arial Unicode MS" w:hAnsi="Times New Roman" w:cs="Times New Roman"/>
      <w:b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9D55C4"/>
    <w:rPr>
      <w:rFonts w:ascii="Times New Roman" w:eastAsia="Arial Unicode MS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9D55C4"/>
    <w:rPr>
      <w:rFonts w:ascii="Times New Roman" w:eastAsia="Arial Unicode MS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D55C4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55C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9D55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5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9D55C4"/>
    <w:pPr>
      <w:spacing w:before="280" w:after="119"/>
    </w:pPr>
    <w:rPr>
      <w:rFonts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F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7F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7F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F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FC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7F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FC4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8E5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F9C0E-9B98-4DD3-AE62-A0D62CB82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1633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Zarańska</dc:creator>
  <cp:lastModifiedBy>Fatyga Przemysław</cp:lastModifiedBy>
  <cp:revision>2</cp:revision>
  <cp:lastPrinted>2026-02-03T12:28:00Z</cp:lastPrinted>
  <dcterms:created xsi:type="dcterms:W3CDTF">2026-02-05T12:04:00Z</dcterms:created>
  <dcterms:modified xsi:type="dcterms:W3CDTF">2026-02-05T12:04:00Z</dcterms:modified>
</cp:coreProperties>
</file>